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761" w:rsidRDefault="00163761" w:rsidP="0016376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50558" w:rsidRDefault="000D7288" w:rsidP="00E50558">
      <w:pPr>
        <w:pStyle w:val="Nadpis1"/>
        <w:jc w:val="left"/>
        <w:rPr>
          <w:rFonts w:eastAsia="Arial Unicode MS"/>
          <w:sz w:val="32"/>
        </w:rPr>
      </w:pPr>
      <w:r>
        <w:rPr>
          <w:sz w:val="32"/>
        </w:rPr>
        <w:t>109/</w:t>
      </w:r>
      <w:r w:rsidR="005E0008">
        <w:rPr>
          <w:sz w:val="32"/>
        </w:rPr>
        <w:t>0</w:t>
      </w:r>
      <w:r>
        <w:rPr>
          <w:sz w:val="32"/>
        </w:rPr>
        <w:t>3</w:t>
      </w:r>
      <w:r w:rsidR="00F072FE">
        <w:rPr>
          <w:sz w:val="32"/>
        </w:rPr>
        <w:t xml:space="preserve">  </w:t>
      </w:r>
      <w:r w:rsidR="00E50558" w:rsidRPr="00F072FE">
        <w:t>Tajemník</w:t>
      </w: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Pr="000A6CD3" w:rsidRDefault="00E50558" w:rsidP="00E50558">
      <w:pPr>
        <w:pStyle w:val="Zkladntext"/>
        <w:jc w:val="center"/>
        <w:rPr>
          <w:sz w:val="28"/>
          <w:szCs w:val="28"/>
          <w:u w:val="single"/>
        </w:rPr>
      </w:pPr>
      <w:r w:rsidRPr="000A6CD3">
        <w:rPr>
          <w:bCs w:val="0"/>
          <w:sz w:val="28"/>
          <w:szCs w:val="28"/>
          <w:u w:val="single"/>
        </w:rPr>
        <w:t>Městský úřad Strakonice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Tajemník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A6CD3">
        <w:rPr>
          <w:b/>
          <w:bCs/>
          <w:sz w:val="28"/>
          <w:szCs w:val="28"/>
        </w:rPr>
        <w:t>Návrh usnesení RM</w:t>
      </w:r>
    </w:p>
    <w:p w:rsidR="00E50558" w:rsidRPr="000A6CD3" w:rsidRDefault="00E50558" w:rsidP="00E50558">
      <w:pPr>
        <w:pStyle w:val="Nadpis2"/>
        <w:jc w:val="center"/>
        <w:rPr>
          <w:sz w:val="28"/>
          <w:szCs w:val="28"/>
        </w:rPr>
      </w:pPr>
      <w:r w:rsidRPr="000A6CD3">
        <w:rPr>
          <w:sz w:val="28"/>
          <w:szCs w:val="28"/>
        </w:rPr>
        <w:t xml:space="preserve">Plnění usnesení RM za </w:t>
      </w:r>
      <w:r w:rsidR="00BB0879">
        <w:rPr>
          <w:sz w:val="28"/>
          <w:szCs w:val="28"/>
        </w:rPr>
        <w:t xml:space="preserve">I. pol. </w:t>
      </w:r>
      <w:r w:rsidR="00F072FE">
        <w:rPr>
          <w:sz w:val="28"/>
          <w:szCs w:val="28"/>
        </w:rPr>
        <w:t>rok</w:t>
      </w:r>
      <w:r w:rsidR="00BB0879">
        <w:rPr>
          <w:sz w:val="28"/>
          <w:szCs w:val="28"/>
        </w:rPr>
        <w:t>u</w:t>
      </w:r>
      <w:r w:rsidRPr="000A6CD3">
        <w:rPr>
          <w:sz w:val="28"/>
          <w:szCs w:val="28"/>
        </w:rPr>
        <w:t xml:space="preserve"> 201</w:t>
      </w:r>
      <w:r w:rsidR="00BB0879">
        <w:rPr>
          <w:sz w:val="28"/>
          <w:szCs w:val="28"/>
        </w:rPr>
        <w:t>8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D54540" w:rsidRDefault="00E50558" w:rsidP="00E50558">
      <w:pPr>
        <w:widowControl w:val="0"/>
        <w:autoSpaceDE w:val="0"/>
        <w:autoSpaceDN w:val="0"/>
        <w:adjustRightInd w:val="0"/>
        <w:jc w:val="both"/>
      </w:pPr>
      <w:r w:rsidRPr="00D54540">
        <w:t>K projednání v radě města dne</w:t>
      </w:r>
      <w:r w:rsidR="00F072FE" w:rsidRPr="00D54540">
        <w:t xml:space="preserve"> </w:t>
      </w:r>
      <w:r w:rsidRPr="00D54540">
        <w:t xml:space="preserve"> </w:t>
      </w:r>
      <w:proofErr w:type="gramStart"/>
      <w:r w:rsidR="000D7288">
        <w:t>19.9</w:t>
      </w:r>
      <w:r w:rsidR="003B14F6">
        <w:t>.</w:t>
      </w:r>
      <w:r w:rsidR="00F072FE" w:rsidRPr="00D54540">
        <w:t xml:space="preserve"> </w:t>
      </w:r>
      <w:r w:rsidRPr="00D54540">
        <w:t>201</w:t>
      </w:r>
      <w:r w:rsidR="00F072FE" w:rsidRPr="00D54540">
        <w:t>8</w:t>
      </w:r>
      <w:proofErr w:type="gramEnd"/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396CBD" w:rsidRDefault="00E50558" w:rsidP="00E5055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96CBD">
        <w:rPr>
          <w:b/>
          <w:bCs/>
        </w:rPr>
        <w:t xml:space="preserve">Rada města: </w:t>
      </w:r>
    </w:p>
    <w:p w:rsidR="00E50558" w:rsidRPr="00396CBD" w:rsidRDefault="00E50558" w:rsidP="00E50558">
      <w:pPr>
        <w:pStyle w:val="Zkladntext"/>
        <w:ind w:left="180" w:hanging="180"/>
      </w:pPr>
    </w:p>
    <w:p w:rsidR="00E50558" w:rsidRPr="00396CBD" w:rsidRDefault="00E50558" w:rsidP="005E0008">
      <w:pPr>
        <w:pStyle w:val="Nadpis30"/>
      </w:pPr>
      <w:r w:rsidRPr="00396CBD">
        <w:t>I. Bere na vědomí</w:t>
      </w:r>
    </w:p>
    <w:p w:rsidR="00E50558" w:rsidRPr="00396CBD" w:rsidRDefault="00E50558" w:rsidP="00E50558">
      <w:r w:rsidRPr="00396CBD">
        <w:t xml:space="preserve">zprávu o plnění usnesení RM za </w:t>
      </w:r>
      <w:r w:rsidR="00BB0879">
        <w:t xml:space="preserve">I. pol. </w:t>
      </w:r>
      <w:r w:rsidR="00396CBD" w:rsidRPr="00396CBD">
        <w:t>rok</w:t>
      </w:r>
      <w:r w:rsidR="00BB0879">
        <w:t>u</w:t>
      </w:r>
      <w:r w:rsidRPr="00396CBD">
        <w:t xml:space="preserve"> 201</w:t>
      </w:r>
      <w:r w:rsidR="00BB0879">
        <w:t>8</w:t>
      </w:r>
      <w:r w:rsidRPr="00396CBD">
        <w:t>.</w:t>
      </w:r>
    </w:p>
    <w:p w:rsidR="00E50558" w:rsidRPr="00396CBD" w:rsidRDefault="00E50558" w:rsidP="005E0008">
      <w:pPr>
        <w:pStyle w:val="Nadpis30"/>
      </w:pPr>
      <w:r w:rsidRPr="00396CBD">
        <w:t>II. Schvaluje</w:t>
      </w:r>
    </w:p>
    <w:p w:rsidR="00E50558" w:rsidRPr="00396CBD" w:rsidRDefault="00E50558" w:rsidP="00E50558">
      <w:pPr>
        <w:rPr>
          <w:color w:val="000000"/>
        </w:rPr>
      </w:pPr>
      <w:r w:rsidRPr="00396CBD">
        <w:rPr>
          <w:color w:val="000000"/>
        </w:rPr>
        <w:t>vyřazení z</w:t>
      </w:r>
      <w:r w:rsidR="00396CBD" w:rsidRPr="00396CBD">
        <w:rPr>
          <w:color w:val="000000"/>
        </w:rPr>
        <w:t> </w:t>
      </w:r>
      <w:r w:rsidRPr="00396CBD">
        <w:rPr>
          <w:color w:val="000000"/>
        </w:rPr>
        <w:t>evidence</w:t>
      </w:r>
      <w:r w:rsidR="00396CBD" w:rsidRPr="00396CBD">
        <w:rPr>
          <w:color w:val="000000"/>
        </w:rPr>
        <w:t xml:space="preserve"> </w:t>
      </w:r>
      <w:r w:rsidR="00BB0879">
        <w:rPr>
          <w:color w:val="000000"/>
        </w:rPr>
        <w:t xml:space="preserve"> </w:t>
      </w:r>
      <w:r w:rsidR="00065F92">
        <w:rPr>
          <w:color w:val="000000"/>
        </w:rPr>
        <w:t>78</w:t>
      </w:r>
      <w:r w:rsidR="00475594">
        <w:rPr>
          <w:color w:val="000000"/>
        </w:rPr>
        <w:t>2</w:t>
      </w:r>
      <w:r w:rsidRPr="00396CBD">
        <w:rPr>
          <w:color w:val="000000"/>
        </w:rPr>
        <w:t xml:space="preserve"> splněných usnesení.</w:t>
      </w:r>
    </w:p>
    <w:p w:rsidR="00E50558" w:rsidRPr="00396CBD" w:rsidRDefault="00E50558" w:rsidP="005E0008">
      <w:pPr>
        <w:pStyle w:val="Nadpis30"/>
      </w:pPr>
      <w:r w:rsidRPr="00396CBD">
        <w:t>III. Revokuje</w:t>
      </w:r>
    </w:p>
    <w:p w:rsidR="00BA0921" w:rsidRDefault="00396CBD" w:rsidP="00377875">
      <w:pPr>
        <w:rPr>
          <w:bCs/>
          <w:color w:val="000000"/>
        </w:rPr>
      </w:pPr>
      <w:r w:rsidRPr="00396CBD">
        <w:rPr>
          <w:bCs/>
          <w:color w:val="000000"/>
        </w:rPr>
        <w:t>Usnesení č.</w:t>
      </w:r>
      <w:r w:rsidR="00B74AB7">
        <w:rPr>
          <w:bCs/>
          <w:color w:val="000000"/>
        </w:rPr>
        <w:t xml:space="preserve"> </w:t>
      </w:r>
      <w:r w:rsidR="00772907">
        <w:rPr>
          <w:bCs/>
          <w:color w:val="000000"/>
        </w:rPr>
        <w:t>1388/2012</w:t>
      </w:r>
      <w:r w:rsidR="00500FED">
        <w:rPr>
          <w:bCs/>
          <w:color w:val="000000"/>
        </w:rPr>
        <w:t xml:space="preserve"> v části bodu III. a IV.</w:t>
      </w:r>
      <w:r w:rsidR="00772907">
        <w:rPr>
          <w:bCs/>
          <w:color w:val="000000"/>
        </w:rPr>
        <w:t xml:space="preserve">, 3557/2017, 3749/2017, 3816/2017, </w:t>
      </w:r>
      <w:r w:rsidR="008D5039">
        <w:rPr>
          <w:bCs/>
          <w:color w:val="000000"/>
        </w:rPr>
        <w:t>3901/2017 v části b</w:t>
      </w:r>
      <w:r w:rsidR="003C7C89">
        <w:rPr>
          <w:bCs/>
          <w:color w:val="000000"/>
        </w:rPr>
        <w:t>odu</w:t>
      </w:r>
      <w:r w:rsidR="008D5039">
        <w:rPr>
          <w:bCs/>
          <w:color w:val="000000"/>
        </w:rPr>
        <w:t xml:space="preserve"> II., </w:t>
      </w:r>
      <w:r w:rsidR="00772907">
        <w:rPr>
          <w:bCs/>
          <w:color w:val="000000"/>
        </w:rPr>
        <w:t>3913/2017, 4170/2017, 4334/2017, 4561/2018 v části bodu IV</w:t>
      </w:r>
      <w:r w:rsidR="000F710B">
        <w:rPr>
          <w:bCs/>
          <w:color w:val="000000"/>
        </w:rPr>
        <w:t>.</w:t>
      </w:r>
      <w:r w:rsidR="00772907">
        <w:rPr>
          <w:bCs/>
          <w:color w:val="000000"/>
        </w:rPr>
        <w:t xml:space="preserve"> a V.,</w:t>
      </w:r>
      <w:r w:rsidR="000F710B">
        <w:rPr>
          <w:bCs/>
          <w:color w:val="000000"/>
        </w:rPr>
        <w:t xml:space="preserve"> </w:t>
      </w:r>
      <w:r w:rsidR="00772907">
        <w:rPr>
          <w:bCs/>
          <w:color w:val="000000"/>
        </w:rPr>
        <w:t>4569/2018 v části bodu V., 4677/2018, 4678/2018,4679/2018,4744/2018,4758/2018,4813/2018, 5018/2018,5019/2018, 5020/2018, 5065/2018.</w:t>
      </w:r>
    </w:p>
    <w:p w:rsidR="00772907" w:rsidRPr="00396CBD" w:rsidRDefault="00772907" w:rsidP="005E0008">
      <w:pPr>
        <w:pStyle w:val="Nadpis30"/>
      </w:pPr>
      <w:r w:rsidRPr="00396CBD">
        <w:t>I</w:t>
      </w:r>
      <w:r>
        <w:t>V</w:t>
      </w:r>
      <w:r w:rsidRPr="00396CBD">
        <w:t>. Schvaluje</w:t>
      </w:r>
    </w:p>
    <w:p w:rsidR="00772907" w:rsidRDefault="00772907" w:rsidP="00772907">
      <w:pPr>
        <w:rPr>
          <w:color w:val="000000"/>
        </w:rPr>
      </w:pPr>
      <w:r w:rsidRPr="00396CBD">
        <w:rPr>
          <w:color w:val="000000"/>
        </w:rPr>
        <w:t xml:space="preserve">vyřazení </w:t>
      </w:r>
      <w:r w:rsidR="007140DE">
        <w:rPr>
          <w:color w:val="000000"/>
        </w:rPr>
        <w:t>usnesení č.</w:t>
      </w:r>
      <w:r>
        <w:rPr>
          <w:color w:val="000000"/>
        </w:rPr>
        <w:t xml:space="preserve"> </w:t>
      </w:r>
      <w:r w:rsidR="007140DE">
        <w:rPr>
          <w:color w:val="000000"/>
        </w:rPr>
        <w:t>4825/2018</w:t>
      </w:r>
      <w:r w:rsidR="00475594">
        <w:rPr>
          <w:color w:val="000000"/>
        </w:rPr>
        <w:t>, 4555/2018, 4691/2018,5112/2018</w:t>
      </w:r>
      <w:r>
        <w:rPr>
          <w:color w:val="000000"/>
        </w:rPr>
        <w:t xml:space="preserve"> do evidence usnesení s trvalou platností.</w:t>
      </w:r>
    </w:p>
    <w:p w:rsidR="00E50558" w:rsidRPr="00396CBD" w:rsidRDefault="003A7D8B" w:rsidP="005E0008">
      <w:pPr>
        <w:pStyle w:val="Nadpis30"/>
      </w:pPr>
      <w:r>
        <w:t>I</w:t>
      </w:r>
      <w:r w:rsidR="00E50558" w:rsidRPr="00396CBD">
        <w:t xml:space="preserve">V. Ukládá 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  <w:rPr>
          <w:color w:val="000000"/>
        </w:rPr>
      </w:pPr>
      <w:r w:rsidRPr="00396CBD">
        <w:rPr>
          <w:color w:val="000000"/>
        </w:rPr>
        <w:t xml:space="preserve">a) tajemníkovi MěÚ vést v evidenci </w:t>
      </w:r>
      <w:r w:rsidR="00065F92">
        <w:rPr>
          <w:color w:val="000000"/>
        </w:rPr>
        <w:t>17</w:t>
      </w:r>
      <w:r w:rsidR="00475594">
        <w:rPr>
          <w:color w:val="000000"/>
        </w:rPr>
        <w:t>1</w:t>
      </w:r>
      <w:r w:rsidRPr="00396CBD">
        <w:rPr>
          <w:color w:val="000000"/>
        </w:rPr>
        <w:t xml:space="preserve"> nesplněných usnesení</w:t>
      </w:r>
      <w:r w:rsidR="00772907">
        <w:rPr>
          <w:color w:val="000000"/>
        </w:rPr>
        <w:t>.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</w:pPr>
      <w:r w:rsidRPr="00396CBD">
        <w:t>b) příslušným pracovníkům zajistit plnění nesplněných usnesení</w:t>
      </w:r>
      <w:r w:rsidR="00772907">
        <w:t>.</w:t>
      </w:r>
    </w:p>
    <w:p w:rsidR="00E50558" w:rsidRPr="00396CBD" w:rsidRDefault="00E50558" w:rsidP="00E50558"/>
    <w:p w:rsidR="00E50558" w:rsidRPr="000A6CD3" w:rsidRDefault="00E50558" w:rsidP="00E50558">
      <w:pPr>
        <w:rPr>
          <w:sz w:val="28"/>
          <w:szCs w:val="28"/>
        </w:rPr>
      </w:pPr>
    </w:p>
    <w:p w:rsidR="00E50558" w:rsidRPr="000A6CD3" w:rsidRDefault="00E50558" w:rsidP="00E50558">
      <w:pPr>
        <w:pStyle w:val="Bezmezer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E50558" w:rsidRDefault="00E50558" w:rsidP="00E50558">
      <w:pPr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3D783F" w:rsidRDefault="003D783F" w:rsidP="00E50558">
      <w:pPr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396CBD" w:rsidRDefault="00396CBD" w:rsidP="00E50558">
      <w:pPr>
        <w:pStyle w:val="TTV"/>
        <w:rPr>
          <w:sz w:val="22"/>
        </w:rPr>
      </w:pPr>
    </w:p>
    <w:p w:rsidR="00396CBD" w:rsidRDefault="00396CBD" w:rsidP="00E50558">
      <w:pPr>
        <w:pStyle w:val="TTV"/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7B46BE" w:rsidRPr="001354AA" w:rsidRDefault="007B46BE" w:rsidP="007B46BE">
      <w:pPr>
        <w:pStyle w:val="Zkladntext2"/>
        <w:rPr>
          <w:sz w:val="24"/>
        </w:rPr>
      </w:pPr>
      <w:r w:rsidRPr="001354AA">
        <w:rPr>
          <w:sz w:val="24"/>
        </w:rPr>
        <w:t xml:space="preserve">Předkládá: </w:t>
      </w:r>
    </w:p>
    <w:p w:rsidR="007B46BE" w:rsidRDefault="007B46BE" w:rsidP="007B46BE">
      <w:pPr>
        <w:widowControl w:val="0"/>
        <w:autoSpaceDE w:val="0"/>
        <w:autoSpaceDN w:val="0"/>
        <w:adjustRightInd w:val="0"/>
      </w:pPr>
      <w:r>
        <w:t xml:space="preserve">Mgr. Martina Kotrchová – pověřená </w:t>
      </w:r>
      <w:r w:rsidR="00A4183B">
        <w:t>plněním úkolů t</w:t>
      </w:r>
      <w:r>
        <w:t>ajemníka MěÚ</w:t>
      </w:r>
    </w:p>
    <w:p w:rsidR="007B46BE" w:rsidRDefault="007B46BE" w:rsidP="007B46BE">
      <w:pPr>
        <w:widowControl w:val="0"/>
        <w:autoSpaceDE w:val="0"/>
        <w:autoSpaceDN w:val="0"/>
        <w:adjustRightInd w:val="0"/>
      </w:pPr>
    </w:p>
    <w:p w:rsidR="00BB0879" w:rsidRDefault="00BB0879" w:rsidP="007B46BE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BB08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AFA" w:rsidRDefault="00C01AFA">
      <w:r>
        <w:separator/>
      </w:r>
    </w:p>
  </w:endnote>
  <w:endnote w:type="continuationSeparator" w:id="0">
    <w:p w:rsidR="00C01AFA" w:rsidRDefault="00C0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charset w:val="00"/>
    <w:family w:val="moder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FA" w:rsidRDefault="00C01AF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01AFA" w:rsidRDefault="00C01A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FA" w:rsidRDefault="00C01AF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63761">
      <w:rPr>
        <w:rStyle w:val="slostrnky"/>
        <w:noProof/>
      </w:rPr>
      <w:t>1</w:t>
    </w:r>
    <w:r>
      <w:rPr>
        <w:rStyle w:val="slostrnky"/>
      </w:rPr>
      <w:fldChar w:fldCharType="end"/>
    </w:r>
  </w:p>
  <w:p w:rsidR="00C01AFA" w:rsidRDefault="00C01A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FA" w:rsidRDefault="00C01A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AFA" w:rsidRDefault="00C01AFA">
      <w:r>
        <w:separator/>
      </w:r>
    </w:p>
  </w:footnote>
  <w:footnote w:type="continuationSeparator" w:id="0">
    <w:p w:rsidR="00C01AFA" w:rsidRDefault="00C01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FA" w:rsidRDefault="00C01A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FA" w:rsidRDefault="00C01A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FA" w:rsidRDefault="00C01A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94F5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Num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 w:val="0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3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4"/>
    <w:multiLevelType w:val="multilevel"/>
    <w:tmpl w:val="00000004"/>
    <w:name w:val="WW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235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8" w15:restartNumberingAfterBreak="0">
    <w:nsid w:val="0000000C"/>
    <w:multiLevelType w:val="singleLevel"/>
    <w:tmpl w:val="0000000C"/>
    <w:name w:val="WW8Num274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D"/>
    <w:multiLevelType w:val="singleLevel"/>
    <w:tmpl w:val="0000000D"/>
    <w:name w:val="WW8Num30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1" w15:restartNumberingAfterBreak="0">
    <w:nsid w:val="0000000F"/>
    <w:multiLevelType w:val="singleLevel"/>
    <w:tmpl w:val="0000000F"/>
    <w:name w:val="WW8Num389"/>
    <w:lvl w:ilvl="0"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0"/>
    <w:multiLevelType w:val="singleLevel"/>
    <w:tmpl w:val="00000010"/>
    <w:name w:val="WW8Num44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13"/>
    <w:multiLevelType w:val="singleLevel"/>
    <w:tmpl w:val="00000013"/>
    <w:name w:val="WW8Num529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15"/>
    <w:multiLevelType w:val="singleLevel"/>
    <w:tmpl w:val="00000015"/>
    <w:name w:val="WW8Num597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15" w15:restartNumberingAfterBreak="0">
    <w:nsid w:val="00000016"/>
    <w:multiLevelType w:val="singleLevel"/>
    <w:tmpl w:val="00000016"/>
    <w:name w:val="WW8Num62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7"/>
    <w:multiLevelType w:val="singleLevel"/>
    <w:tmpl w:val="00000017"/>
    <w:name w:val="WW8Num63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699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1C"/>
    <w:multiLevelType w:val="singleLevel"/>
    <w:tmpl w:val="0000001C"/>
    <w:name w:val="WW8Num76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1D"/>
    <w:multiLevelType w:val="singleLevel"/>
    <w:tmpl w:val="0000001D"/>
    <w:name w:val="WW8Num78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1E"/>
    <w:multiLevelType w:val="singleLevel"/>
    <w:tmpl w:val="0000001E"/>
    <w:name w:val="WW8Num84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0000001F"/>
    <w:multiLevelType w:val="singleLevel"/>
    <w:tmpl w:val="0000001F"/>
    <w:name w:val="WW8Num878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21"/>
    <w:multiLevelType w:val="singleLevel"/>
    <w:tmpl w:val="00000021"/>
    <w:name w:val="WW8Num99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3" w15:restartNumberingAfterBreak="0">
    <w:nsid w:val="00000023"/>
    <w:multiLevelType w:val="singleLevel"/>
    <w:tmpl w:val="00000023"/>
    <w:name w:val="WW8Num1045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0000024"/>
    <w:multiLevelType w:val="singleLevel"/>
    <w:tmpl w:val="00000024"/>
    <w:name w:val="WW8Num1071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26"/>
    <w:multiLevelType w:val="singleLevel"/>
    <w:tmpl w:val="00000026"/>
    <w:name w:val="WW8Num115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0000002D"/>
    <w:multiLevelType w:val="singleLevel"/>
    <w:tmpl w:val="0000002D"/>
    <w:name w:val="WW8Num142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0000002E"/>
    <w:multiLevelType w:val="singleLevel"/>
    <w:tmpl w:val="0000002E"/>
    <w:name w:val="WW8Num1523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00000030"/>
    <w:multiLevelType w:val="singleLevel"/>
    <w:tmpl w:val="00000030"/>
    <w:name w:val="WW8Num160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9" w15:restartNumberingAfterBreak="0">
    <w:nsid w:val="00000031"/>
    <w:multiLevelType w:val="singleLevel"/>
    <w:tmpl w:val="00000031"/>
    <w:name w:val="WW8Num1609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00000037"/>
    <w:multiLevelType w:val="singleLevel"/>
    <w:tmpl w:val="00000037"/>
    <w:name w:val="WW8Num1753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38"/>
    <w:multiLevelType w:val="singleLevel"/>
    <w:tmpl w:val="00000038"/>
    <w:name w:val="WW8Num1755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000003C"/>
    <w:multiLevelType w:val="singleLevel"/>
    <w:tmpl w:val="0000003C"/>
    <w:name w:val="WW8Num185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3D"/>
    <w:multiLevelType w:val="singleLevel"/>
    <w:tmpl w:val="0000003D"/>
    <w:name w:val="WW8Num187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046E2AF4"/>
    <w:multiLevelType w:val="hybridMultilevel"/>
    <w:tmpl w:val="53FC6F58"/>
    <w:lvl w:ilvl="0" w:tplc="198C8872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4CD4E88"/>
    <w:multiLevelType w:val="hybridMultilevel"/>
    <w:tmpl w:val="0B9848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0CFF3357"/>
    <w:multiLevelType w:val="hybridMultilevel"/>
    <w:tmpl w:val="8B8AAA04"/>
    <w:lvl w:ilvl="0" w:tplc="05CE2A00">
      <w:start w:val="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0D3A0CB2"/>
    <w:multiLevelType w:val="hybridMultilevel"/>
    <w:tmpl w:val="BD0AA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E197ECE"/>
    <w:multiLevelType w:val="hybridMultilevel"/>
    <w:tmpl w:val="E81E4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E78356C"/>
    <w:multiLevelType w:val="hybridMultilevel"/>
    <w:tmpl w:val="EBDE525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22266FE"/>
    <w:multiLevelType w:val="hybridMultilevel"/>
    <w:tmpl w:val="4224E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3665CD0"/>
    <w:multiLevelType w:val="hybridMultilevel"/>
    <w:tmpl w:val="94CE099E"/>
    <w:lvl w:ilvl="0" w:tplc="05CE2A00">
      <w:start w:val="4"/>
      <w:numFmt w:val="bullet"/>
      <w:lvlText w:val="-"/>
      <w:lvlJc w:val="left"/>
      <w:pPr>
        <w:ind w:left="2130" w:hanging="72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2" w:tplc="4D1EF9BC">
      <w:start w:val="1"/>
      <w:numFmt w:val="upperRoman"/>
      <w:lvlText w:val="%3."/>
      <w:lvlJc w:val="left"/>
      <w:pPr>
        <w:ind w:left="375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4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B574E2"/>
    <w:multiLevelType w:val="hybridMultilevel"/>
    <w:tmpl w:val="B76AE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6D808EF"/>
    <w:multiLevelType w:val="hybridMultilevel"/>
    <w:tmpl w:val="5846F0A4"/>
    <w:lvl w:ilvl="0" w:tplc="F90CC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799727E"/>
    <w:multiLevelType w:val="hybridMultilevel"/>
    <w:tmpl w:val="9C72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6B6FD3"/>
    <w:multiLevelType w:val="hybridMultilevel"/>
    <w:tmpl w:val="A4422A8A"/>
    <w:lvl w:ilvl="0" w:tplc="38D0F25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8E67523"/>
    <w:multiLevelType w:val="hybridMultilevel"/>
    <w:tmpl w:val="5122EC1A"/>
    <w:lvl w:ilvl="0" w:tplc="AF9CA7AE">
      <w:start w:val="1"/>
      <w:numFmt w:val="decimal"/>
      <w:lvlText w:val="%1.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51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941D0"/>
    <w:multiLevelType w:val="multilevel"/>
    <w:tmpl w:val="F6A49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21543F13"/>
    <w:multiLevelType w:val="hybridMultilevel"/>
    <w:tmpl w:val="229C3E70"/>
    <w:lvl w:ilvl="0" w:tplc="B45CAA58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73A7F"/>
    <w:multiLevelType w:val="hybridMultilevel"/>
    <w:tmpl w:val="3AC86938"/>
    <w:lvl w:ilvl="0" w:tplc="05CE2A00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5061D52"/>
    <w:multiLevelType w:val="hybridMultilevel"/>
    <w:tmpl w:val="D53CED6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0000009"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68B58C4"/>
    <w:multiLevelType w:val="hybridMultilevel"/>
    <w:tmpl w:val="B69CFD02"/>
    <w:lvl w:ilvl="0" w:tplc="0212C5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7E83A82"/>
    <w:multiLevelType w:val="hybridMultilevel"/>
    <w:tmpl w:val="751E915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E9CF0F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E10F22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410930"/>
    <w:multiLevelType w:val="hybridMultilevel"/>
    <w:tmpl w:val="47003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B423240"/>
    <w:multiLevelType w:val="hybridMultilevel"/>
    <w:tmpl w:val="E482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46282C"/>
    <w:multiLevelType w:val="hybridMultilevel"/>
    <w:tmpl w:val="22CEC120"/>
    <w:lvl w:ilvl="0" w:tplc="838C3B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CC06AAC"/>
    <w:multiLevelType w:val="hybridMultilevel"/>
    <w:tmpl w:val="FD902958"/>
    <w:lvl w:ilvl="0" w:tplc="57F02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D3176BE"/>
    <w:multiLevelType w:val="hybridMultilevel"/>
    <w:tmpl w:val="40767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E704B90"/>
    <w:multiLevelType w:val="hybridMultilevel"/>
    <w:tmpl w:val="3F0618B4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67" w15:restartNumberingAfterBreak="0">
    <w:nsid w:val="2E8F4F7C"/>
    <w:multiLevelType w:val="hybridMultilevel"/>
    <w:tmpl w:val="12209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2982459"/>
    <w:multiLevelType w:val="hybridMultilevel"/>
    <w:tmpl w:val="F45273D6"/>
    <w:lvl w:ilvl="0" w:tplc="05CE2A00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5CE2A00">
      <w:start w:val="4"/>
      <w:numFmt w:val="bullet"/>
      <w:lvlText w:val="-"/>
      <w:lvlJc w:val="left"/>
      <w:pPr>
        <w:ind w:left="222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94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32E07B53"/>
    <w:multiLevelType w:val="hybridMultilevel"/>
    <w:tmpl w:val="F65E3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B15390"/>
    <w:multiLevelType w:val="hybridMultilevel"/>
    <w:tmpl w:val="C8C4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42D67FE"/>
    <w:multiLevelType w:val="hybridMultilevel"/>
    <w:tmpl w:val="562A16FE"/>
    <w:lvl w:ilvl="0" w:tplc="383844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4E43B77"/>
    <w:multiLevelType w:val="hybridMultilevel"/>
    <w:tmpl w:val="5B2C3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4E86957"/>
    <w:multiLevelType w:val="hybridMultilevel"/>
    <w:tmpl w:val="FB96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5081FBE"/>
    <w:multiLevelType w:val="hybridMultilevel"/>
    <w:tmpl w:val="F0D6C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54005D6"/>
    <w:multiLevelType w:val="hybridMultilevel"/>
    <w:tmpl w:val="11C06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54C5321"/>
    <w:multiLevelType w:val="hybridMultilevel"/>
    <w:tmpl w:val="5122EC1A"/>
    <w:lvl w:ilvl="0" w:tplc="AF9CA7AE">
      <w:start w:val="1"/>
      <w:numFmt w:val="decimal"/>
      <w:lvlText w:val="%1.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77" w15:restartNumberingAfterBreak="0">
    <w:nsid w:val="35832977"/>
    <w:multiLevelType w:val="hybridMultilevel"/>
    <w:tmpl w:val="68A88876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CF0FC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6EE02C4"/>
    <w:multiLevelType w:val="hybridMultilevel"/>
    <w:tmpl w:val="AC92FE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773039D"/>
    <w:multiLevelType w:val="hybridMultilevel"/>
    <w:tmpl w:val="AB742B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8252A8F"/>
    <w:multiLevelType w:val="hybridMultilevel"/>
    <w:tmpl w:val="8C286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6F48C6"/>
    <w:multiLevelType w:val="hybridMultilevel"/>
    <w:tmpl w:val="34262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B737483"/>
    <w:multiLevelType w:val="multilevel"/>
    <w:tmpl w:val="351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D9832AC"/>
    <w:multiLevelType w:val="hybridMultilevel"/>
    <w:tmpl w:val="75166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14E0347"/>
    <w:multiLevelType w:val="hybridMultilevel"/>
    <w:tmpl w:val="D89C7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4EF5033"/>
    <w:multiLevelType w:val="hybridMultilevel"/>
    <w:tmpl w:val="305806E8"/>
    <w:lvl w:ilvl="0" w:tplc="B610FC9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72652FB"/>
    <w:multiLevelType w:val="hybridMultilevel"/>
    <w:tmpl w:val="E44E0A34"/>
    <w:lvl w:ilvl="0" w:tplc="05CE2A00">
      <w:start w:val="4"/>
      <w:numFmt w:val="bullet"/>
      <w:lvlText w:val="-"/>
      <w:lvlJc w:val="left"/>
      <w:pPr>
        <w:ind w:left="219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291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88" w15:restartNumberingAfterBreak="0">
    <w:nsid w:val="474D2162"/>
    <w:multiLevelType w:val="hybridMultilevel"/>
    <w:tmpl w:val="6A6060D4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9" w15:restartNumberingAfterBreak="0">
    <w:nsid w:val="474E32B7"/>
    <w:multiLevelType w:val="hybridMultilevel"/>
    <w:tmpl w:val="A13642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AED2BF7"/>
    <w:multiLevelType w:val="hybridMultilevel"/>
    <w:tmpl w:val="016496FA"/>
    <w:lvl w:ilvl="0" w:tplc="494699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AFA1292"/>
    <w:multiLevelType w:val="hybridMultilevel"/>
    <w:tmpl w:val="5DA2A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B59639F"/>
    <w:multiLevelType w:val="hybridMultilevel"/>
    <w:tmpl w:val="D4A2F982"/>
    <w:lvl w:ilvl="0" w:tplc="2D3CB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C4531D9"/>
    <w:multiLevelType w:val="hybridMultilevel"/>
    <w:tmpl w:val="B748C9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E7A54F6"/>
    <w:multiLevelType w:val="hybridMultilevel"/>
    <w:tmpl w:val="B1B02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CE37B6"/>
    <w:multiLevelType w:val="hybridMultilevel"/>
    <w:tmpl w:val="F6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22B1400"/>
    <w:multiLevelType w:val="hybridMultilevel"/>
    <w:tmpl w:val="A6DE2694"/>
    <w:lvl w:ilvl="0" w:tplc="9A0089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3CA46DF"/>
    <w:multiLevelType w:val="hybridMultilevel"/>
    <w:tmpl w:val="36F81E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DE11B2"/>
    <w:multiLevelType w:val="hybridMultilevel"/>
    <w:tmpl w:val="132E3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6F37DEB"/>
    <w:multiLevelType w:val="hybridMultilevel"/>
    <w:tmpl w:val="F27C0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586844AA"/>
    <w:multiLevelType w:val="hybridMultilevel"/>
    <w:tmpl w:val="44C2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9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0000009"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0000009"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91D7AA8"/>
    <w:multiLevelType w:val="hybridMultilevel"/>
    <w:tmpl w:val="FBACC3AC"/>
    <w:lvl w:ilvl="0" w:tplc="014068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B3B219C"/>
    <w:multiLevelType w:val="hybridMultilevel"/>
    <w:tmpl w:val="50764C6A"/>
    <w:lvl w:ilvl="0" w:tplc="5E10F22E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4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CB261B5"/>
    <w:multiLevelType w:val="hybridMultilevel"/>
    <w:tmpl w:val="3A1E18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CB72B4A"/>
    <w:multiLevelType w:val="hybridMultilevel"/>
    <w:tmpl w:val="DAE8809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7" w15:restartNumberingAfterBreak="0">
    <w:nsid w:val="5D81765F"/>
    <w:multiLevelType w:val="multilevel"/>
    <w:tmpl w:val="50E267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/>
        <w:i w:val="0"/>
        <w:color w:val="auto"/>
        <w:sz w:val="22"/>
      </w:rPr>
    </w:lvl>
    <w:lvl w:ilvl="2">
      <w:start w:val="4"/>
      <w:numFmt w:val="bullet"/>
      <w:lvlText w:val="-"/>
      <w:lvlJc w:val="left"/>
      <w:pPr>
        <w:tabs>
          <w:tab w:val="num" w:pos="992"/>
        </w:tabs>
        <w:ind w:left="992" w:hanging="425"/>
      </w:pPr>
      <w:rPr>
        <w:rFonts w:ascii="Times New Roman" w:eastAsiaTheme="minorHAnsi" w:hAnsi="Times New Roman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8" w15:restartNumberingAfterBreak="0">
    <w:nsid w:val="617E66E7"/>
    <w:multiLevelType w:val="hybridMultilevel"/>
    <w:tmpl w:val="E0CEF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2371856"/>
    <w:multiLevelType w:val="hybridMultilevel"/>
    <w:tmpl w:val="7B40CB2E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4DF1AA8"/>
    <w:multiLevelType w:val="hybridMultilevel"/>
    <w:tmpl w:val="EFEE025C"/>
    <w:lvl w:ilvl="0" w:tplc="53265AAE">
      <w:start w:val="1"/>
      <w:numFmt w:val="bullet"/>
      <w:lvlText w:val="–"/>
      <w:lvlJc w:val="left"/>
      <w:pPr>
        <w:ind w:left="28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13" w15:restartNumberingAfterBreak="0">
    <w:nsid w:val="67DC1E9F"/>
    <w:multiLevelType w:val="hybridMultilevel"/>
    <w:tmpl w:val="655C0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A521FE9"/>
    <w:multiLevelType w:val="hybridMultilevel"/>
    <w:tmpl w:val="6C0C68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1E72A1"/>
    <w:multiLevelType w:val="hybridMultilevel"/>
    <w:tmpl w:val="9B0E08B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6E047198"/>
    <w:multiLevelType w:val="hybridMultilevel"/>
    <w:tmpl w:val="40C8B044"/>
    <w:name w:val="WW8Num92"/>
    <w:lvl w:ilvl="0" w:tplc="00000003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0" w15:restartNumberingAfterBreak="0">
    <w:nsid w:val="6F642DBD"/>
    <w:multiLevelType w:val="hybridMultilevel"/>
    <w:tmpl w:val="E758A82C"/>
    <w:lvl w:ilvl="0" w:tplc="05CE2A00">
      <w:start w:val="4"/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1" w15:restartNumberingAfterBreak="0">
    <w:nsid w:val="70971719"/>
    <w:multiLevelType w:val="hybridMultilevel"/>
    <w:tmpl w:val="93C6B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1F35492"/>
    <w:multiLevelType w:val="hybridMultilevel"/>
    <w:tmpl w:val="F634D1B8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4522E0D"/>
    <w:multiLevelType w:val="hybridMultilevel"/>
    <w:tmpl w:val="D4045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5811721"/>
    <w:multiLevelType w:val="hybridMultilevel"/>
    <w:tmpl w:val="0E3EC4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75A0014"/>
    <w:multiLevelType w:val="hybridMultilevel"/>
    <w:tmpl w:val="40D0DE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79D37796"/>
    <w:multiLevelType w:val="hybridMultilevel"/>
    <w:tmpl w:val="F724B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7EBD5C2A"/>
    <w:multiLevelType w:val="hybridMultilevel"/>
    <w:tmpl w:val="8A4ADADA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0000D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0"/>
  </w:num>
  <w:num w:numId="3">
    <w:abstractNumId w:val="93"/>
  </w:num>
  <w:num w:numId="4">
    <w:abstractNumId w:val="125"/>
  </w:num>
  <w:num w:numId="5">
    <w:abstractNumId w:val="116"/>
  </w:num>
  <w:num w:numId="6">
    <w:abstractNumId w:val="66"/>
  </w:num>
  <w:num w:numId="7">
    <w:abstractNumId w:val="63"/>
  </w:num>
  <w:num w:numId="8">
    <w:abstractNumId w:val="40"/>
  </w:num>
  <w:num w:numId="9">
    <w:abstractNumId w:val="109"/>
  </w:num>
  <w:num w:numId="10">
    <w:abstractNumId w:val="74"/>
  </w:num>
  <w:num w:numId="11">
    <w:abstractNumId w:val="75"/>
  </w:num>
  <w:num w:numId="12">
    <w:abstractNumId w:val="59"/>
  </w:num>
  <w:num w:numId="13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2"/>
  </w:num>
  <w:num w:numId="15">
    <w:abstractNumId w:val="111"/>
  </w:num>
  <w:num w:numId="16">
    <w:abstractNumId w:val="61"/>
  </w:num>
  <w:num w:numId="17">
    <w:abstractNumId w:val="57"/>
  </w:num>
  <w:num w:numId="18">
    <w:abstractNumId w:val="51"/>
  </w:num>
  <w:num w:numId="19">
    <w:abstractNumId w:val="72"/>
  </w:num>
  <w:num w:numId="20">
    <w:abstractNumId w:val="114"/>
  </w:num>
  <w:num w:numId="21">
    <w:abstractNumId w:val="42"/>
  </w:num>
  <w:num w:numId="22">
    <w:abstractNumId w:val="78"/>
  </w:num>
  <w:num w:numId="23">
    <w:abstractNumId w:val="79"/>
  </w:num>
  <w:num w:numId="24">
    <w:abstractNumId w:val="49"/>
  </w:num>
  <w:num w:numId="25">
    <w:abstractNumId w:val="88"/>
  </w:num>
  <w:num w:numId="26">
    <w:abstractNumId w:val="1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1"/>
  </w:num>
  <w:num w:numId="2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1"/>
  </w:num>
  <w:num w:numId="32">
    <w:abstractNumId w:val="98"/>
  </w:num>
  <w:num w:numId="33">
    <w:abstractNumId w:val="52"/>
  </w:num>
  <w:num w:numId="34">
    <w:abstractNumId w:val="73"/>
  </w:num>
  <w:num w:numId="35">
    <w:abstractNumId w:val="67"/>
  </w:num>
  <w:num w:numId="36">
    <w:abstractNumId w:val="84"/>
  </w:num>
  <w:num w:numId="37">
    <w:abstractNumId w:val="102"/>
  </w:num>
  <w:num w:numId="38">
    <w:abstractNumId w:val="99"/>
  </w:num>
  <w:num w:numId="39">
    <w:abstractNumId w:val="128"/>
  </w:num>
  <w:num w:numId="40">
    <w:abstractNumId w:val="108"/>
  </w:num>
  <w:num w:numId="41">
    <w:abstractNumId w:val="95"/>
  </w:num>
  <w:num w:numId="42">
    <w:abstractNumId w:val="124"/>
  </w:num>
  <w:num w:numId="43">
    <w:abstractNumId w:val="39"/>
  </w:num>
  <w:num w:numId="44">
    <w:abstractNumId w:val="105"/>
  </w:num>
  <w:num w:numId="45">
    <w:abstractNumId w:val="47"/>
  </w:num>
  <w:num w:numId="46">
    <w:abstractNumId w:val="90"/>
  </w:num>
  <w:num w:numId="47">
    <w:abstractNumId w:val="126"/>
  </w:num>
  <w:num w:numId="48">
    <w:abstractNumId w:val="97"/>
  </w:num>
  <w:num w:numId="49">
    <w:abstractNumId w:val="80"/>
  </w:num>
  <w:num w:numId="50">
    <w:abstractNumId w:val="123"/>
  </w:num>
  <w:num w:numId="51">
    <w:abstractNumId w:val="69"/>
  </w:num>
  <w:num w:numId="52">
    <w:abstractNumId w:val="91"/>
  </w:num>
  <w:num w:numId="53">
    <w:abstractNumId w:val="104"/>
  </w:num>
  <w:num w:numId="54">
    <w:abstractNumId w:val="115"/>
  </w:num>
  <w:num w:numId="55">
    <w:abstractNumId w:val="64"/>
  </w:num>
  <w:num w:numId="56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6"/>
  </w:num>
  <w:num w:numId="58">
    <w:abstractNumId w:val="73"/>
  </w:num>
  <w:num w:numId="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2"/>
  </w:num>
  <w:num w:numId="61">
    <w:abstractNumId w:val="108"/>
  </w:num>
  <w:num w:numId="62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1"/>
  </w:num>
  <w:num w:numId="6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</w:num>
  <w:num w:numId="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</w:num>
  <w:num w:numId="69">
    <w:abstractNumId w:val="65"/>
  </w:num>
  <w:num w:numId="7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82"/>
  </w:num>
  <w:num w:numId="73">
    <w:abstractNumId w:val="117"/>
  </w:num>
  <w:num w:numId="74">
    <w:abstractNumId w:val="106"/>
  </w:num>
  <w:num w:numId="75">
    <w:abstractNumId w:val="62"/>
  </w:num>
  <w:num w:numId="76">
    <w:abstractNumId w:val="46"/>
  </w:num>
  <w:num w:numId="77">
    <w:abstractNumId w:val="110"/>
  </w:num>
  <w:num w:numId="78">
    <w:abstractNumId w:val="94"/>
  </w:num>
  <w:num w:numId="79">
    <w:abstractNumId w:val="127"/>
  </w:num>
  <w:num w:numId="80">
    <w:abstractNumId w:val="85"/>
  </w:num>
  <w:num w:numId="81">
    <w:abstractNumId w:val="35"/>
  </w:num>
  <w:num w:numId="82">
    <w:abstractNumId w:val="113"/>
  </w:num>
  <w:num w:numId="83">
    <w:abstractNumId w:val="44"/>
  </w:num>
  <w:num w:numId="8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53"/>
  </w:num>
  <w:num w:numId="86">
    <w:abstractNumId w:val="12"/>
  </w:num>
  <w:num w:numId="87">
    <w:abstractNumId w:val="27"/>
  </w:num>
  <w:num w:numId="88">
    <w:abstractNumId w:val="17"/>
  </w:num>
  <w:num w:numId="89">
    <w:abstractNumId w:val="19"/>
  </w:num>
  <w:num w:numId="90">
    <w:abstractNumId w:val="8"/>
  </w:num>
  <w:num w:numId="91">
    <w:abstractNumId w:val="31"/>
  </w:num>
  <w:num w:numId="92">
    <w:abstractNumId w:val="33"/>
  </w:num>
  <w:num w:numId="93">
    <w:abstractNumId w:val="23"/>
  </w:num>
  <w:num w:numId="94">
    <w:abstractNumId w:val="112"/>
  </w:num>
  <w:num w:numId="95">
    <w:abstractNumId w:val="15"/>
  </w:num>
  <w:num w:numId="96">
    <w:abstractNumId w:val="9"/>
  </w:num>
  <w:num w:numId="97">
    <w:abstractNumId w:val="7"/>
  </w:num>
  <w:num w:numId="98">
    <w:abstractNumId w:val="101"/>
  </w:num>
  <w:num w:numId="99">
    <w:abstractNumId w:val="120"/>
  </w:num>
  <w:num w:numId="100">
    <w:abstractNumId w:val="129"/>
  </w:num>
  <w:num w:numId="101">
    <w:abstractNumId w:val="43"/>
  </w:num>
  <w:num w:numId="102">
    <w:abstractNumId w:val="36"/>
  </w:num>
  <w:num w:numId="103">
    <w:abstractNumId w:val="103"/>
  </w:num>
  <w:num w:numId="104">
    <w:abstractNumId w:val="58"/>
  </w:num>
  <w:num w:numId="105">
    <w:abstractNumId w:val="71"/>
  </w:num>
  <w:num w:numId="106">
    <w:abstractNumId w:val="60"/>
  </w:num>
  <w:num w:numId="107">
    <w:abstractNumId w:val="86"/>
  </w:num>
  <w:num w:numId="108">
    <w:abstractNumId w:val="77"/>
  </w:num>
  <w:num w:numId="109">
    <w:abstractNumId w:val="107"/>
  </w:num>
  <w:num w:numId="110">
    <w:abstractNumId w:val="87"/>
  </w:num>
  <w:num w:numId="111">
    <w:abstractNumId w:val="56"/>
  </w:num>
  <w:num w:numId="112">
    <w:abstractNumId w:val="68"/>
  </w:num>
  <w:num w:numId="113">
    <w:abstractNumId w:val="34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54"/>
    <w:rsid w:val="00003B34"/>
    <w:rsid w:val="00003E01"/>
    <w:rsid w:val="00004114"/>
    <w:rsid w:val="000053F8"/>
    <w:rsid w:val="00005DC1"/>
    <w:rsid w:val="000063EE"/>
    <w:rsid w:val="00006DD1"/>
    <w:rsid w:val="000070E9"/>
    <w:rsid w:val="00007467"/>
    <w:rsid w:val="00007A71"/>
    <w:rsid w:val="00007EE3"/>
    <w:rsid w:val="0001294E"/>
    <w:rsid w:val="00014213"/>
    <w:rsid w:val="000159D5"/>
    <w:rsid w:val="00015A30"/>
    <w:rsid w:val="000175C7"/>
    <w:rsid w:val="00017D4C"/>
    <w:rsid w:val="00020342"/>
    <w:rsid w:val="00021436"/>
    <w:rsid w:val="000214FD"/>
    <w:rsid w:val="000215F0"/>
    <w:rsid w:val="000216FE"/>
    <w:rsid w:val="00021E5B"/>
    <w:rsid w:val="00022AAC"/>
    <w:rsid w:val="00023062"/>
    <w:rsid w:val="00023A0E"/>
    <w:rsid w:val="00025993"/>
    <w:rsid w:val="00025E4C"/>
    <w:rsid w:val="0002795F"/>
    <w:rsid w:val="0003146F"/>
    <w:rsid w:val="00031D9A"/>
    <w:rsid w:val="00031F00"/>
    <w:rsid w:val="00031FBC"/>
    <w:rsid w:val="00033144"/>
    <w:rsid w:val="00033F9D"/>
    <w:rsid w:val="00035FF4"/>
    <w:rsid w:val="000367AE"/>
    <w:rsid w:val="00037231"/>
    <w:rsid w:val="00040067"/>
    <w:rsid w:val="0004041B"/>
    <w:rsid w:val="00040A87"/>
    <w:rsid w:val="000416E8"/>
    <w:rsid w:val="0004252B"/>
    <w:rsid w:val="0004381D"/>
    <w:rsid w:val="00043AC1"/>
    <w:rsid w:val="000444A6"/>
    <w:rsid w:val="00045073"/>
    <w:rsid w:val="00046139"/>
    <w:rsid w:val="00047693"/>
    <w:rsid w:val="00047BB0"/>
    <w:rsid w:val="00050032"/>
    <w:rsid w:val="00050A27"/>
    <w:rsid w:val="000517A4"/>
    <w:rsid w:val="00051F5B"/>
    <w:rsid w:val="00052CC4"/>
    <w:rsid w:val="00054581"/>
    <w:rsid w:val="00054EE4"/>
    <w:rsid w:val="00056B1E"/>
    <w:rsid w:val="00057707"/>
    <w:rsid w:val="000578B4"/>
    <w:rsid w:val="00057EED"/>
    <w:rsid w:val="000607C7"/>
    <w:rsid w:val="0006260C"/>
    <w:rsid w:val="00062AA2"/>
    <w:rsid w:val="000648F6"/>
    <w:rsid w:val="00064ECD"/>
    <w:rsid w:val="00065368"/>
    <w:rsid w:val="00065CA1"/>
    <w:rsid w:val="00065F92"/>
    <w:rsid w:val="00070F0F"/>
    <w:rsid w:val="0007111A"/>
    <w:rsid w:val="00073254"/>
    <w:rsid w:val="00075975"/>
    <w:rsid w:val="00080A99"/>
    <w:rsid w:val="00082A57"/>
    <w:rsid w:val="000842DA"/>
    <w:rsid w:val="00085A00"/>
    <w:rsid w:val="000861DB"/>
    <w:rsid w:val="0008648F"/>
    <w:rsid w:val="000864A0"/>
    <w:rsid w:val="00086ACB"/>
    <w:rsid w:val="00086B0C"/>
    <w:rsid w:val="0008753F"/>
    <w:rsid w:val="00091349"/>
    <w:rsid w:val="00091E71"/>
    <w:rsid w:val="00093CE0"/>
    <w:rsid w:val="000941E7"/>
    <w:rsid w:val="00094A94"/>
    <w:rsid w:val="00094D80"/>
    <w:rsid w:val="000956E6"/>
    <w:rsid w:val="00095E77"/>
    <w:rsid w:val="0009620B"/>
    <w:rsid w:val="00096DC9"/>
    <w:rsid w:val="00097573"/>
    <w:rsid w:val="000A6C94"/>
    <w:rsid w:val="000A6CD3"/>
    <w:rsid w:val="000A7595"/>
    <w:rsid w:val="000B0B9E"/>
    <w:rsid w:val="000B3223"/>
    <w:rsid w:val="000B3F1E"/>
    <w:rsid w:val="000B474E"/>
    <w:rsid w:val="000B59CB"/>
    <w:rsid w:val="000B5FC5"/>
    <w:rsid w:val="000C157C"/>
    <w:rsid w:val="000C1E4B"/>
    <w:rsid w:val="000C2269"/>
    <w:rsid w:val="000C41A2"/>
    <w:rsid w:val="000C458D"/>
    <w:rsid w:val="000C4AA7"/>
    <w:rsid w:val="000C5FF0"/>
    <w:rsid w:val="000C6CBB"/>
    <w:rsid w:val="000C7B66"/>
    <w:rsid w:val="000D195B"/>
    <w:rsid w:val="000D30B2"/>
    <w:rsid w:val="000D4D47"/>
    <w:rsid w:val="000D589A"/>
    <w:rsid w:val="000D5AD5"/>
    <w:rsid w:val="000D6AF0"/>
    <w:rsid w:val="000D7288"/>
    <w:rsid w:val="000D7524"/>
    <w:rsid w:val="000E05B6"/>
    <w:rsid w:val="000E0653"/>
    <w:rsid w:val="000E288A"/>
    <w:rsid w:val="000E33D1"/>
    <w:rsid w:val="000E4F27"/>
    <w:rsid w:val="000E6F7B"/>
    <w:rsid w:val="000E7231"/>
    <w:rsid w:val="000E7629"/>
    <w:rsid w:val="000F0C7E"/>
    <w:rsid w:val="000F30D1"/>
    <w:rsid w:val="000F31B6"/>
    <w:rsid w:val="000F4308"/>
    <w:rsid w:val="000F53DB"/>
    <w:rsid w:val="000F609F"/>
    <w:rsid w:val="000F6DD6"/>
    <w:rsid w:val="000F710B"/>
    <w:rsid w:val="001020A1"/>
    <w:rsid w:val="00102239"/>
    <w:rsid w:val="0010252B"/>
    <w:rsid w:val="00102ABF"/>
    <w:rsid w:val="00103190"/>
    <w:rsid w:val="0010347F"/>
    <w:rsid w:val="00103676"/>
    <w:rsid w:val="00103F68"/>
    <w:rsid w:val="00104CEC"/>
    <w:rsid w:val="001117B8"/>
    <w:rsid w:val="00111A37"/>
    <w:rsid w:val="00111F88"/>
    <w:rsid w:val="00113850"/>
    <w:rsid w:val="00117DCB"/>
    <w:rsid w:val="001209C7"/>
    <w:rsid w:val="00120B9B"/>
    <w:rsid w:val="001241D0"/>
    <w:rsid w:val="00124290"/>
    <w:rsid w:val="00127919"/>
    <w:rsid w:val="00130829"/>
    <w:rsid w:val="00131563"/>
    <w:rsid w:val="00133406"/>
    <w:rsid w:val="00133461"/>
    <w:rsid w:val="00134159"/>
    <w:rsid w:val="00134AC3"/>
    <w:rsid w:val="001354AA"/>
    <w:rsid w:val="00135717"/>
    <w:rsid w:val="00140445"/>
    <w:rsid w:val="00141980"/>
    <w:rsid w:val="00141BF9"/>
    <w:rsid w:val="00142076"/>
    <w:rsid w:val="001426AA"/>
    <w:rsid w:val="001437B6"/>
    <w:rsid w:val="00143A5B"/>
    <w:rsid w:val="00143C1D"/>
    <w:rsid w:val="00144E64"/>
    <w:rsid w:val="0014560D"/>
    <w:rsid w:val="001459FA"/>
    <w:rsid w:val="00145DC8"/>
    <w:rsid w:val="00146C85"/>
    <w:rsid w:val="00147731"/>
    <w:rsid w:val="00155294"/>
    <w:rsid w:val="0015559E"/>
    <w:rsid w:val="00157190"/>
    <w:rsid w:val="001577B0"/>
    <w:rsid w:val="001578EB"/>
    <w:rsid w:val="00160537"/>
    <w:rsid w:val="00160B54"/>
    <w:rsid w:val="00161774"/>
    <w:rsid w:val="00161DB3"/>
    <w:rsid w:val="00163761"/>
    <w:rsid w:val="00163D72"/>
    <w:rsid w:val="00164B42"/>
    <w:rsid w:val="00164CFF"/>
    <w:rsid w:val="001672D8"/>
    <w:rsid w:val="00167F1A"/>
    <w:rsid w:val="00172EB4"/>
    <w:rsid w:val="00175DC6"/>
    <w:rsid w:val="00177707"/>
    <w:rsid w:val="00180780"/>
    <w:rsid w:val="001808AD"/>
    <w:rsid w:val="00180FD9"/>
    <w:rsid w:val="00180FDB"/>
    <w:rsid w:val="0018193F"/>
    <w:rsid w:val="00183B54"/>
    <w:rsid w:val="001861A8"/>
    <w:rsid w:val="00187A56"/>
    <w:rsid w:val="00190817"/>
    <w:rsid w:val="00190C84"/>
    <w:rsid w:val="0019177F"/>
    <w:rsid w:val="00191F36"/>
    <w:rsid w:val="00193E84"/>
    <w:rsid w:val="001948C0"/>
    <w:rsid w:val="001959F1"/>
    <w:rsid w:val="00197C52"/>
    <w:rsid w:val="001A041C"/>
    <w:rsid w:val="001A0C52"/>
    <w:rsid w:val="001A39B1"/>
    <w:rsid w:val="001A547A"/>
    <w:rsid w:val="001A64D9"/>
    <w:rsid w:val="001A674C"/>
    <w:rsid w:val="001A6DE6"/>
    <w:rsid w:val="001B012A"/>
    <w:rsid w:val="001B066F"/>
    <w:rsid w:val="001B1940"/>
    <w:rsid w:val="001B288F"/>
    <w:rsid w:val="001B2C98"/>
    <w:rsid w:val="001B4EDC"/>
    <w:rsid w:val="001B4F8C"/>
    <w:rsid w:val="001B5E88"/>
    <w:rsid w:val="001B71C4"/>
    <w:rsid w:val="001B754D"/>
    <w:rsid w:val="001C0159"/>
    <w:rsid w:val="001C3812"/>
    <w:rsid w:val="001C55D8"/>
    <w:rsid w:val="001C602F"/>
    <w:rsid w:val="001D075F"/>
    <w:rsid w:val="001D1DEC"/>
    <w:rsid w:val="001D4040"/>
    <w:rsid w:val="001D4B16"/>
    <w:rsid w:val="001D5E84"/>
    <w:rsid w:val="001D63FD"/>
    <w:rsid w:val="001D681C"/>
    <w:rsid w:val="001D6EE4"/>
    <w:rsid w:val="001D7CD3"/>
    <w:rsid w:val="001E0D39"/>
    <w:rsid w:val="001E1571"/>
    <w:rsid w:val="001E2749"/>
    <w:rsid w:val="001E569C"/>
    <w:rsid w:val="001E6EC1"/>
    <w:rsid w:val="001E6F79"/>
    <w:rsid w:val="001E710C"/>
    <w:rsid w:val="001E7729"/>
    <w:rsid w:val="001E79CB"/>
    <w:rsid w:val="001F0994"/>
    <w:rsid w:val="001F0D8F"/>
    <w:rsid w:val="001F21F6"/>
    <w:rsid w:val="001F279B"/>
    <w:rsid w:val="001F4365"/>
    <w:rsid w:val="001F5E84"/>
    <w:rsid w:val="001F6E6E"/>
    <w:rsid w:val="00200911"/>
    <w:rsid w:val="00200CCA"/>
    <w:rsid w:val="00201EDD"/>
    <w:rsid w:val="00202E28"/>
    <w:rsid w:val="00205316"/>
    <w:rsid w:val="00205616"/>
    <w:rsid w:val="002076BA"/>
    <w:rsid w:val="00207E06"/>
    <w:rsid w:val="002102A6"/>
    <w:rsid w:val="00210446"/>
    <w:rsid w:val="00213952"/>
    <w:rsid w:val="0021507A"/>
    <w:rsid w:val="002158A9"/>
    <w:rsid w:val="00215FD7"/>
    <w:rsid w:val="0021745C"/>
    <w:rsid w:val="00217E45"/>
    <w:rsid w:val="00222A56"/>
    <w:rsid w:val="002233BF"/>
    <w:rsid w:val="0022414E"/>
    <w:rsid w:val="002255D7"/>
    <w:rsid w:val="0022636C"/>
    <w:rsid w:val="002267C0"/>
    <w:rsid w:val="002268D4"/>
    <w:rsid w:val="00226B4A"/>
    <w:rsid w:val="00226EC6"/>
    <w:rsid w:val="00227491"/>
    <w:rsid w:val="002300BE"/>
    <w:rsid w:val="002304E1"/>
    <w:rsid w:val="00231AA2"/>
    <w:rsid w:val="00231BC6"/>
    <w:rsid w:val="00233E2F"/>
    <w:rsid w:val="002340E4"/>
    <w:rsid w:val="00237B73"/>
    <w:rsid w:val="0024041B"/>
    <w:rsid w:val="00241108"/>
    <w:rsid w:val="002417E5"/>
    <w:rsid w:val="00241D24"/>
    <w:rsid w:val="0024285A"/>
    <w:rsid w:val="00244EEC"/>
    <w:rsid w:val="00244FD4"/>
    <w:rsid w:val="00245F63"/>
    <w:rsid w:val="002478CE"/>
    <w:rsid w:val="002500B8"/>
    <w:rsid w:val="00252941"/>
    <w:rsid w:val="00253547"/>
    <w:rsid w:val="00257F67"/>
    <w:rsid w:val="002602A5"/>
    <w:rsid w:val="00261B05"/>
    <w:rsid w:val="00263666"/>
    <w:rsid w:val="00263C41"/>
    <w:rsid w:val="0026406C"/>
    <w:rsid w:val="0026582D"/>
    <w:rsid w:val="0026734D"/>
    <w:rsid w:val="00267533"/>
    <w:rsid w:val="00267A2A"/>
    <w:rsid w:val="00270B7E"/>
    <w:rsid w:val="00271BF6"/>
    <w:rsid w:val="00273E52"/>
    <w:rsid w:val="00275DEA"/>
    <w:rsid w:val="00276D87"/>
    <w:rsid w:val="0028164D"/>
    <w:rsid w:val="00282BFA"/>
    <w:rsid w:val="00283ECC"/>
    <w:rsid w:val="00284240"/>
    <w:rsid w:val="00284B38"/>
    <w:rsid w:val="002873BA"/>
    <w:rsid w:val="00287477"/>
    <w:rsid w:val="002904FC"/>
    <w:rsid w:val="002918CA"/>
    <w:rsid w:val="00293992"/>
    <w:rsid w:val="00294857"/>
    <w:rsid w:val="002951CA"/>
    <w:rsid w:val="00296EAE"/>
    <w:rsid w:val="002A0D92"/>
    <w:rsid w:val="002A2932"/>
    <w:rsid w:val="002A311B"/>
    <w:rsid w:val="002A4102"/>
    <w:rsid w:val="002A42D2"/>
    <w:rsid w:val="002A4860"/>
    <w:rsid w:val="002A49D8"/>
    <w:rsid w:val="002A636F"/>
    <w:rsid w:val="002A674B"/>
    <w:rsid w:val="002A697E"/>
    <w:rsid w:val="002A7B66"/>
    <w:rsid w:val="002B003B"/>
    <w:rsid w:val="002B0CEE"/>
    <w:rsid w:val="002B21E1"/>
    <w:rsid w:val="002B29B7"/>
    <w:rsid w:val="002B4146"/>
    <w:rsid w:val="002B47F5"/>
    <w:rsid w:val="002B4CFE"/>
    <w:rsid w:val="002B5C05"/>
    <w:rsid w:val="002B5C8D"/>
    <w:rsid w:val="002B7296"/>
    <w:rsid w:val="002C1AD7"/>
    <w:rsid w:val="002C23BA"/>
    <w:rsid w:val="002C2FE0"/>
    <w:rsid w:val="002C3921"/>
    <w:rsid w:val="002C404A"/>
    <w:rsid w:val="002C4BE9"/>
    <w:rsid w:val="002C579C"/>
    <w:rsid w:val="002C5822"/>
    <w:rsid w:val="002C6B24"/>
    <w:rsid w:val="002C6D83"/>
    <w:rsid w:val="002D294E"/>
    <w:rsid w:val="002D2B4C"/>
    <w:rsid w:val="002D32DF"/>
    <w:rsid w:val="002D5098"/>
    <w:rsid w:val="002D6AEF"/>
    <w:rsid w:val="002D6B25"/>
    <w:rsid w:val="002D6EC7"/>
    <w:rsid w:val="002D729F"/>
    <w:rsid w:val="002E08F8"/>
    <w:rsid w:val="002E1575"/>
    <w:rsid w:val="002E1A11"/>
    <w:rsid w:val="002E3514"/>
    <w:rsid w:val="002E4036"/>
    <w:rsid w:val="002E409F"/>
    <w:rsid w:val="002E4FC8"/>
    <w:rsid w:val="002E4FFB"/>
    <w:rsid w:val="002E54B9"/>
    <w:rsid w:val="002E7068"/>
    <w:rsid w:val="002F0047"/>
    <w:rsid w:val="002F054C"/>
    <w:rsid w:val="002F0606"/>
    <w:rsid w:val="002F0A6E"/>
    <w:rsid w:val="002F0C8A"/>
    <w:rsid w:val="002F3047"/>
    <w:rsid w:val="002F3664"/>
    <w:rsid w:val="002F44E1"/>
    <w:rsid w:val="002F5387"/>
    <w:rsid w:val="002F61A4"/>
    <w:rsid w:val="002F6C2C"/>
    <w:rsid w:val="002F70E6"/>
    <w:rsid w:val="0030112C"/>
    <w:rsid w:val="0030148A"/>
    <w:rsid w:val="00303C7D"/>
    <w:rsid w:val="00304123"/>
    <w:rsid w:val="0030447D"/>
    <w:rsid w:val="00305465"/>
    <w:rsid w:val="00307580"/>
    <w:rsid w:val="00307772"/>
    <w:rsid w:val="00311564"/>
    <w:rsid w:val="00312426"/>
    <w:rsid w:val="00315221"/>
    <w:rsid w:val="00315668"/>
    <w:rsid w:val="00315834"/>
    <w:rsid w:val="003175B7"/>
    <w:rsid w:val="003175C9"/>
    <w:rsid w:val="003209C7"/>
    <w:rsid w:val="00320D1B"/>
    <w:rsid w:val="003225B6"/>
    <w:rsid w:val="00323049"/>
    <w:rsid w:val="003231A8"/>
    <w:rsid w:val="003236FB"/>
    <w:rsid w:val="00324107"/>
    <w:rsid w:val="0032417C"/>
    <w:rsid w:val="00325865"/>
    <w:rsid w:val="00326823"/>
    <w:rsid w:val="00327C63"/>
    <w:rsid w:val="00327C73"/>
    <w:rsid w:val="003323E3"/>
    <w:rsid w:val="00332747"/>
    <w:rsid w:val="00334B74"/>
    <w:rsid w:val="0033570E"/>
    <w:rsid w:val="00336199"/>
    <w:rsid w:val="00336BE0"/>
    <w:rsid w:val="00337AC8"/>
    <w:rsid w:val="003410F0"/>
    <w:rsid w:val="003424E4"/>
    <w:rsid w:val="0034463C"/>
    <w:rsid w:val="00345913"/>
    <w:rsid w:val="0034602A"/>
    <w:rsid w:val="003462E3"/>
    <w:rsid w:val="00346A4A"/>
    <w:rsid w:val="00347720"/>
    <w:rsid w:val="00350B0A"/>
    <w:rsid w:val="00351C1C"/>
    <w:rsid w:val="00352ED0"/>
    <w:rsid w:val="003536CE"/>
    <w:rsid w:val="00353A0F"/>
    <w:rsid w:val="00354E43"/>
    <w:rsid w:val="0035529E"/>
    <w:rsid w:val="00355827"/>
    <w:rsid w:val="0036009F"/>
    <w:rsid w:val="003606AB"/>
    <w:rsid w:val="003618D1"/>
    <w:rsid w:val="00361ADC"/>
    <w:rsid w:val="00361B9A"/>
    <w:rsid w:val="003664A1"/>
    <w:rsid w:val="00370ED4"/>
    <w:rsid w:val="003712C1"/>
    <w:rsid w:val="00374555"/>
    <w:rsid w:val="003745D3"/>
    <w:rsid w:val="00375F84"/>
    <w:rsid w:val="00376C4C"/>
    <w:rsid w:val="00376F8E"/>
    <w:rsid w:val="003776FD"/>
    <w:rsid w:val="00377875"/>
    <w:rsid w:val="00377B47"/>
    <w:rsid w:val="00377FAC"/>
    <w:rsid w:val="003813E2"/>
    <w:rsid w:val="003816A2"/>
    <w:rsid w:val="00382124"/>
    <w:rsid w:val="0038262A"/>
    <w:rsid w:val="00382A20"/>
    <w:rsid w:val="00384A65"/>
    <w:rsid w:val="0038568A"/>
    <w:rsid w:val="00386A0D"/>
    <w:rsid w:val="003871E5"/>
    <w:rsid w:val="00387638"/>
    <w:rsid w:val="003879CF"/>
    <w:rsid w:val="00387EE7"/>
    <w:rsid w:val="00390DC0"/>
    <w:rsid w:val="00391EE2"/>
    <w:rsid w:val="003933D0"/>
    <w:rsid w:val="003936C3"/>
    <w:rsid w:val="00396CBD"/>
    <w:rsid w:val="00396DCB"/>
    <w:rsid w:val="0039768A"/>
    <w:rsid w:val="00397F72"/>
    <w:rsid w:val="003A1E1F"/>
    <w:rsid w:val="003A2065"/>
    <w:rsid w:val="003A4401"/>
    <w:rsid w:val="003A4A44"/>
    <w:rsid w:val="003A7D8B"/>
    <w:rsid w:val="003B0574"/>
    <w:rsid w:val="003B14F6"/>
    <w:rsid w:val="003B284F"/>
    <w:rsid w:val="003B29E3"/>
    <w:rsid w:val="003B3A4D"/>
    <w:rsid w:val="003B455A"/>
    <w:rsid w:val="003B5C39"/>
    <w:rsid w:val="003B6881"/>
    <w:rsid w:val="003B758E"/>
    <w:rsid w:val="003C001B"/>
    <w:rsid w:val="003C04B2"/>
    <w:rsid w:val="003C1C51"/>
    <w:rsid w:val="003C1FA0"/>
    <w:rsid w:val="003C272E"/>
    <w:rsid w:val="003C308C"/>
    <w:rsid w:val="003C315F"/>
    <w:rsid w:val="003C4B0F"/>
    <w:rsid w:val="003C61B4"/>
    <w:rsid w:val="003C6C9F"/>
    <w:rsid w:val="003C6EC0"/>
    <w:rsid w:val="003C76A5"/>
    <w:rsid w:val="003C7721"/>
    <w:rsid w:val="003C7C89"/>
    <w:rsid w:val="003C7EE9"/>
    <w:rsid w:val="003D0169"/>
    <w:rsid w:val="003D06E1"/>
    <w:rsid w:val="003D234D"/>
    <w:rsid w:val="003D2881"/>
    <w:rsid w:val="003D2BD3"/>
    <w:rsid w:val="003D3E43"/>
    <w:rsid w:val="003D416C"/>
    <w:rsid w:val="003D4A53"/>
    <w:rsid w:val="003D4EF5"/>
    <w:rsid w:val="003D6956"/>
    <w:rsid w:val="003D69B7"/>
    <w:rsid w:val="003D783F"/>
    <w:rsid w:val="003D7CAC"/>
    <w:rsid w:val="003E2297"/>
    <w:rsid w:val="003E29A1"/>
    <w:rsid w:val="003E2AB5"/>
    <w:rsid w:val="003E4637"/>
    <w:rsid w:val="003E4EFD"/>
    <w:rsid w:val="003E5595"/>
    <w:rsid w:val="003E58DD"/>
    <w:rsid w:val="003E5EFD"/>
    <w:rsid w:val="003F05F7"/>
    <w:rsid w:val="003F1E2B"/>
    <w:rsid w:val="003F3F89"/>
    <w:rsid w:val="003F49F0"/>
    <w:rsid w:val="003F74F4"/>
    <w:rsid w:val="003F792E"/>
    <w:rsid w:val="003F7E02"/>
    <w:rsid w:val="00401451"/>
    <w:rsid w:val="00401ABF"/>
    <w:rsid w:val="004040FC"/>
    <w:rsid w:val="00405161"/>
    <w:rsid w:val="004073AE"/>
    <w:rsid w:val="0041184C"/>
    <w:rsid w:val="00412889"/>
    <w:rsid w:val="00412DE9"/>
    <w:rsid w:val="00413509"/>
    <w:rsid w:val="00414864"/>
    <w:rsid w:val="00415116"/>
    <w:rsid w:val="00415E76"/>
    <w:rsid w:val="0041629E"/>
    <w:rsid w:val="00420766"/>
    <w:rsid w:val="004211E8"/>
    <w:rsid w:val="004225F6"/>
    <w:rsid w:val="00422800"/>
    <w:rsid w:val="00424139"/>
    <w:rsid w:val="0042669A"/>
    <w:rsid w:val="00427389"/>
    <w:rsid w:val="00433EEC"/>
    <w:rsid w:val="00434355"/>
    <w:rsid w:val="004346AB"/>
    <w:rsid w:val="00434B63"/>
    <w:rsid w:val="00434D96"/>
    <w:rsid w:val="0043673F"/>
    <w:rsid w:val="004369D7"/>
    <w:rsid w:val="004456A1"/>
    <w:rsid w:val="0044662A"/>
    <w:rsid w:val="004502C3"/>
    <w:rsid w:val="004504B6"/>
    <w:rsid w:val="0045172F"/>
    <w:rsid w:val="00452ECC"/>
    <w:rsid w:val="004531D0"/>
    <w:rsid w:val="00453F75"/>
    <w:rsid w:val="00454083"/>
    <w:rsid w:val="00455DBF"/>
    <w:rsid w:val="004564DA"/>
    <w:rsid w:val="004566EC"/>
    <w:rsid w:val="004567FB"/>
    <w:rsid w:val="0046085F"/>
    <w:rsid w:val="00460EF5"/>
    <w:rsid w:val="00461144"/>
    <w:rsid w:val="00461ACB"/>
    <w:rsid w:val="00462CBA"/>
    <w:rsid w:val="0046348D"/>
    <w:rsid w:val="004640AF"/>
    <w:rsid w:val="00464464"/>
    <w:rsid w:val="00464E51"/>
    <w:rsid w:val="0046554E"/>
    <w:rsid w:val="00465F9F"/>
    <w:rsid w:val="004669D2"/>
    <w:rsid w:val="0047167C"/>
    <w:rsid w:val="00472B2B"/>
    <w:rsid w:val="00474DFF"/>
    <w:rsid w:val="00475087"/>
    <w:rsid w:val="00475594"/>
    <w:rsid w:val="00476457"/>
    <w:rsid w:val="004810F6"/>
    <w:rsid w:val="00481D40"/>
    <w:rsid w:val="00482822"/>
    <w:rsid w:val="00483432"/>
    <w:rsid w:val="00484406"/>
    <w:rsid w:val="00485DB7"/>
    <w:rsid w:val="00487BD8"/>
    <w:rsid w:val="0049186B"/>
    <w:rsid w:val="00493BEF"/>
    <w:rsid w:val="004940B1"/>
    <w:rsid w:val="00495DB5"/>
    <w:rsid w:val="004975AE"/>
    <w:rsid w:val="00497775"/>
    <w:rsid w:val="004A0559"/>
    <w:rsid w:val="004A0AC3"/>
    <w:rsid w:val="004A1131"/>
    <w:rsid w:val="004A1176"/>
    <w:rsid w:val="004A1528"/>
    <w:rsid w:val="004A2718"/>
    <w:rsid w:val="004A2AA8"/>
    <w:rsid w:val="004A4771"/>
    <w:rsid w:val="004A6790"/>
    <w:rsid w:val="004A760B"/>
    <w:rsid w:val="004A7F00"/>
    <w:rsid w:val="004A7FD3"/>
    <w:rsid w:val="004B0AE7"/>
    <w:rsid w:val="004B166F"/>
    <w:rsid w:val="004B2251"/>
    <w:rsid w:val="004B40A6"/>
    <w:rsid w:val="004B49BB"/>
    <w:rsid w:val="004B5A76"/>
    <w:rsid w:val="004B6DB1"/>
    <w:rsid w:val="004C08C4"/>
    <w:rsid w:val="004C1598"/>
    <w:rsid w:val="004C1639"/>
    <w:rsid w:val="004C17F1"/>
    <w:rsid w:val="004C2667"/>
    <w:rsid w:val="004C344B"/>
    <w:rsid w:val="004C3A3F"/>
    <w:rsid w:val="004C449B"/>
    <w:rsid w:val="004C7262"/>
    <w:rsid w:val="004D039D"/>
    <w:rsid w:val="004D1607"/>
    <w:rsid w:val="004D659D"/>
    <w:rsid w:val="004D6EEB"/>
    <w:rsid w:val="004D709E"/>
    <w:rsid w:val="004E0881"/>
    <w:rsid w:val="004E0B30"/>
    <w:rsid w:val="004E19D8"/>
    <w:rsid w:val="004E2805"/>
    <w:rsid w:val="004E56A2"/>
    <w:rsid w:val="004E5DBF"/>
    <w:rsid w:val="004E6500"/>
    <w:rsid w:val="004E6DF8"/>
    <w:rsid w:val="004E7B1D"/>
    <w:rsid w:val="004E7B94"/>
    <w:rsid w:val="004F0B59"/>
    <w:rsid w:val="004F0E72"/>
    <w:rsid w:val="004F1D8A"/>
    <w:rsid w:val="004F24FE"/>
    <w:rsid w:val="004F2CC2"/>
    <w:rsid w:val="004F397A"/>
    <w:rsid w:val="004F60EB"/>
    <w:rsid w:val="004F613D"/>
    <w:rsid w:val="00500FED"/>
    <w:rsid w:val="0050130B"/>
    <w:rsid w:val="00501553"/>
    <w:rsid w:val="00501CF2"/>
    <w:rsid w:val="0050415A"/>
    <w:rsid w:val="005041A4"/>
    <w:rsid w:val="005078EB"/>
    <w:rsid w:val="00507B61"/>
    <w:rsid w:val="00510E75"/>
    <w:rsid w:val="0051151B"/>
    <w:rsid w:val="00511BC8"/>
    <w:rsid w:val="00511CA8"/>
    <w:rsid w:val="00511E91"/>
    <w:rsid w:val="00512073"/>
    <w:rsid w:val="005135B9"/>
    <w:rsid w:val="005139CE"/>
    <w:rsid w:val="00514EB6"/>
    <w:rsid w:val="00515B81"/>
    <w:rsid w:val="00515D11"/>
    <w:rsid w:val="00520D42"/>
    <w:rsid w:val="005237D5"/>
    <w:rsid w:val="00526A94"/>
    <w:rsid w:val="00526DF6"/>
    <w:rsid w:val="00530826"/>
    <w:rsid w:val="00532EE6"/>
    <w:rsid w:val="0053511F"/>
    <w:rsid w:val="005358F2"/>
    <w:rsid w:val="00540C9E"/>
    <w:rsid w:val="005440D5"/>
    <w:rsid w:val="00544321"/>
    <w:rsid w:val="00544F55"/>
    <w:rsid w:val="005453FC"/>
    <w:rsid w:val="0054579B"/>
    <w:rsid w:val="00546425"/>
    <w:rsid w:val="00547B44"/>
    <w:rsid w:val="00547B96"/>
    <w:rsid w:val="00551316"/>
    <w:rsid w:val="00552E8D"/>
    <w:rsid w:val="005553B3"/>
    <w:rsid w:val="005557EB"/>
    <w:rsid w:val="00555A2C"/>
    <w:rsid w:val="00555BD5"/>
    <w:rsid w:val="00556854"/>
    <w:rsid w:val="00557F58"/>
    <w:rsid w:val="0056063F"/>
    <w:rsid w:val="00560BF3"/>
    <w:rsid w:val="0056170A"/>
    <w:rsid w:val="00562658"/>
    <w:rsid w:val="00565484"/>
    <w:rsid w:val="00565C06"/>
    <w:rsid w:val="005662DA"/>
    <w:rsid w:val="00566C42"/>
    <w:rsid w:val="00567974"/>
    <w:rsid w:val="00567BFB"/>
    <w:rsid w:val="00567F63"/>
    <w:rsid w:val="005708AE"/>
    <w:rsid w:val="00571AA5"/>
    <w:rsid w:val="005740E2"/>
    <w:rsid w:val="00575A53"/>
    <w:rsid w:val="00575B8B"/>
    <w:rsid w:val="00575DF4"/>
    <w:rsid w:val="00576074"/>
    <w:rsid w:val="005769B4"/>
    <w:rsid w:val="00576F95"/>
    <w:rsid w:val="00580B70"/>
    <w:rsid w:val="00581403"/>
    <w:rsid w:val="00583E43"/>
    <w:rsid w:val="005868D5"/>
    <w:rsid w:val="00586A85"/>
    <w:rsid w:val="005901A2"/>
    <w:rsid w:val="00590308"/>
    <w:rsid w:val="005910F9"/>
    <w:rsid w:val="005923AE"/>
    <w:rsid w:val="00592DAC"/>
    <w:rsid w:val="0059445A"/>
    <w:rsid w:val="00595907"/>
    <w:rsid w:val="00595EC1"/>
    <w:rsid w:val="00595F19"/>
    <w:rsid w:val="00597DE1"/>
    <w:rsid w:val="005A04F2"/>
    <w:rsid w:val="005A0516"/>
    <w:rsid w:val="005A052C"/>
    <w:rsid w:val="005A0FF0"/>
    <w:rsid w:val="005A12E4"/>
    <w:rsid w:val="005A3431"/>
    <w:rsid w:val="005A6008"/>
    <w:rsid w:val="005A7BBD"/>
    <w:rsid w:val="005B0630"/>
    <w:rsid w:val="005B0708"/>
    <w:rsid w:val="005B0928"/>
    <w:rsid w:val="005B1A68"/>
    <w:rsid w:val="005B1B1E"/>
    <w:rsid w:val="005B2995"/>
    <w:rsid w:val="005B33D9"/>
    <w:rsid w:val="005B38E8"/>
    <w:rsid w:val="005B50FF"/>
    <w:rsid w:val="005B5A92"/>
    <w:rsid w:val="005B6D56"/>
    <w:rsid w:val="005C09E2"/>
    <w:rsid w:val="005C227F"/>
    <w:rsid w:val="005C25B7"/>
    <w:rsid w:val="005C2787"/>
    <w:rsid w:val="005C2BCD"/>
    <w:rsid w:val="005C2F74"/>
    <w:rsid w:val="005C3100"/>
    <w:rsid w:val="005C5F88"/>
    <w:rsid w:val="005C62C5"/>
    <w:rsid w:val="005C6434"/>
    <w:rsid w:val="005D04FE"/>
    <w:rsid w:val="005D0991"/>
    <w:rsid w:val="005D09CE"/>
    <w:rsid w:val="005D28B1"/>
    <w:rsid w:val="005D29A8"/>
    <w:rsid w:val="005D2EBC"/>
    <w:rsid w:val="005D3065"/>
    <w:rsid w:val="005D41A5"/>
    <w:rsid w:val="005D47F2"/>
    <w:rsid w:val="005D48F1"/>
    <w:rsid w:val="005D4F8E"/>
    <w:rsid w:val="005D66C5"/>
    <w:rsid w:val="005D7839"/>
    <w:rsid w:val="005E0008"/>
    <w:rsid w:val="005E0E08"/>
    <w:rsid w:val="005E287C"/>
    <w:rsid w:val="005E3037"/>
    <w:rsid w:val="005E310D"/>
    <w:rsid w:val="005E3999"/>
    <w:rsid w:val="005E5F99"/>
    <w:rsid w:val="005F21CC"/>
    <w:rsid w:val="005F2700"/>
    <w:rsid w:val="005F442F"/>
    <w:rsid w:val="005F5119"/>
    <w:rsid w:val="005F75E4"/>
    <w:rsid w:val="00600146"/>
    <w:rsid w:val="00600286"/>
    <w:rsid w:val="00600A4B"/>
    <w:rsid w:val="00600FD1"/>
    <w:rsid w:val="006017F4"/>
    <w:rsid w:val="0060184F"/>
    <w:rsid w:val="006022BF"/>
    <w:rsid w:val="00602D4C"/>
    <w:rsid w:val="00605299"/>
    <w:rsid w:val="006055B3"/>
    <w:rsid w:val="00606413"/>
    <w:rsid w:val="00606831"/>
    <w:rsid w:val="0060755E"/>
    <w:rsid w:val="00607A9D"/>
    <w:rsid w:val="00607B03"/>
    <w:rsid w:val="00607D83"/>
    <w:rsid w:val="00612C01"/>
    <w:rsid w:val="00613831"/>
    <w:rsid w:val="00614552"/>
    <w:rsid w:val="006148C0"/>
    <w:rsid w:val="006215F8"/>
    <w:rsid w:val="00621774"/>
    <w:rsid w:val="00622210"/>
    <w:rsid w:val="0062397C"/>
    <w:rsid w:val="00623FE3"/>
    <w:rsid w:val="00625C73"/>
    <w:rsid w:val="00627353"/>
    <w:rsid w:val="00627947"/>
    <w:rsid w:val="00627B64"/>
    <w:rsid w:val="00627F09"/>
    <w:rsid w:val="0063059E"/>
    <w:rsid w:val="00631A72"/>
    <w:rsid w:val="006326C3"/>
    <w:rsid w:val="00632A23"/>
    <w:rsid w:val="00634058"/>
    <w:rsid w:val="00635234"/>
    <w:rsid w:val="0063540D"/>
    <w:rsid w:val="00635A2E"/>
    <w:rsid w:val="00636FFA"/>
    <w:rsid w:val="0063773C"/>
    <w:rsid w:val="006377E5"/>
    <w:rsid w:val="00637BFC"/>
    <w:rsid w:val="00641A69"/>
    <w:rsid w:val="0064334E"/>
    <w:rsid w:val="00643352"/>
    <w:rsid w:val="006454EB"/>
    <w:rsid w:val="00645530"/>
    <w:rsid w:val="00645921"/>
    <w:rsid w:val="00646E92"/>
    <w:rsid w:val="00646F86"/>
    <w:rsid w:val="00652132"/>
    <w:rsid w:val="00652D45"/>
    <w:rsid w:val="00653CC6"/>
    <w:rsid w:val="00654C81"/>
    <w:rsid w:val="0065558F"/>
    <w:rsid w:val="0066154A"/>
    <w:rsid w:val="00661B3E"/>
    <w:rsid w:val="00661DEB"/>
    <w:rsid w:val="006625A9"/>
    <w:rsid w:val="00662771"/>
    <w:rsid w:val="00662EFF"/>
    <w:rsid w:val="00663478"/>
    <w:rsid w:val="00665421"/>
    <w:rsid w:val="006657DE"/>
    <w:rsid w:val="00667399"/>
    <w:rsid w:val="006673A4"/>
    <w:rsid w:val="00673688"/>
    <w:rsid w:val="006746CD"/>
    <w:rsid w:val="00674D59"/>
    <w:rsid w:val="006756F4"/>
    <w:rsid w:val="006760B9"/>
    <w:rsid w:val="006774EE"/>
    <w:rsid w:val="0068023D"/>
    <w:rsid w:val="0068086C"/>
    <w:rsid w:val="006808FB"/>
    <w:rsid w:val="006815C2"/>
    <w:rsid w:val="00681794"/>
    <w:rsid w:val="00681B73"/>
    <w:rsid w:val="00682CA3"/>
    <w:rsid w:val="00682E27"/>
    <w:rsid w:val="00683053"/>
    <w:rsid w:val="00684BAB"/>
    <w:rsid w:val="00687954"/>
    <w:rsid w:val="00687BEE"/>
    <w:rsid w:val="00687C7A"/>
    <w:rsid w:val="00687E25"/>
    <w:rsid w:val="006901F8"/>
    <w:rsid w:val="006906A3"/>
    <w:rsid w:val="00692B93"/>
    <w:rsid w:val="006935ED"/>
    <w:rsid w:val="00694143"/>
    <w:rsid w:val="006945EB"/>
    <w:rsid w:val="00694EC0"/>
    <w:rsid w:val="006953AC"/>
    <w:rsid w:val="0069556E"/>
    <w:rsid w:val="00696293"/>
    <w:rsid w:val="006979DF"/>
    <w:rsid w:val="006A0A8D"/>
    <w:rsid w:val="006A2018"/>
    <w:rsid w:val="006A20EF"/>
    <w:rsid w:val="006A224F"/>
    <w:rsid w:val="006A425F"/>
    <w:rsid w:val="006A4295"/>
    <w:rsid w:val="006A600C"/>
    <w:rsid w:val="006B0C19"/>
    <w:rsid w:val="006B10E7"/>
    <w:rsid w:val="006B1156"/>
    <w:rsid w:val="006B5C35"/>
    <w:rsid w:val="006B5CCA"/>
    <w:rsid w:val="006B5E46"/>
    <w:rsid w:val="006B5F14"/>
    <w:rsid w:val="006B6E5C"/>
    <w:rsid w:val="006C09A6"/>
    <w:rsid w:val="006C2C0C"/>
    <w:rsid w:val="006C5E3B"/>
    <w:rsid w:val="006C617A"/>
    <w:rsid w:val="006C6841"/>
    <w:rsid w:val="006D0A68"/>
    <w:rsid w:val="006D1BA4"/>
    <w:rsid w:val="006D204C"/>
    <w:rsid w:val="006D2D65"/>
    <w:rsid w:val="006D370B"/>
    <w:rsid w:val="006D50B1"/>
    <w:rsid w:val="006D5204"/>
    <w:rsid w:val="006D5A4E"/>
    <w:rsid w:val="006E00ED"/>
    <w:rsid w:val="006E0837"/>
    <w:rsid w:val="006E0F04"/>
    <w:rsid w:val="006E3912"/>
    <w:rsid w:val="006E3B4B"/>
    <w:rsid w:val="006E4F10"/>
    <w:rsid w:val="006E7211"/>
    <w:rsid w:val="006E76E0"/>
    <w:rsid w:val="006F08A1"/>
    <w:rsid w:val="006F10BB"/>
    <w:rsid w:val="006F18CD"/>
    <w:rsid w:val="006F1BB7"/>
    <w:rsid w:val="006F26C0"/>
    <w:rsid w:val="006F3178"/>
    <w:rsid w:val="006F3573"/>
    <w:rsid w:val="006F4842"/>
    <w:rsid w:val="006F53A0"/>
    <w:rsid w:val="006F6BE7"/>
    <w:rsid w:val="006F6F77"/>
    <w:rsid w:val="006F7271"/>
    <w:rsid w:val="006F76D1"/>
    <w:rsid w:val="006F7F1C"/>
    <w:rsid w:val="0070306A"/>
    <w:rsid w:val="00703269"/>
    <w:rsid w:val="00704FB4"/>
    <w:rsid w:val="00704FBD"/>
    <w:rsid w:val="00705E19"/>
    <w:rsid w:val="007060B9"/>
    <w:rsid w:val="0071027E"/>
    <w:rsid w:val="00710A9F"/>
    <w:rsid w:val="00710F93"/>
    <w:rsid w:val="00711091"/>
    <w:rsid w:val="0071121B"/>
    <w:rsid w:val="00713470"/>
    <w:rsid w:val="007140DE"/>
    <w:rsid w:val="0071560D"/>
    <w:rsid w:val="00715D44"/>
    <w:rsid w:val="007208DD"/>
    <w:rsid w:val="00721009"/>
    <w:rsid w:val="00722A68"/>
    <w:rsid w:val="00722CCC"/>
    <w:rsid w:val="007231DC"/>
    <w:rsid w:val="00723648"/>
    <w:rsid w:val="00723F36"/>
    <w:rsid w:val="00724F12"/>
    <w:rsid w:val="00726C49"/>
    <w:rsid w:val="00727709"/>
    <w:rsid w:val="00730E4D"/>
    <w:rsid w:val="00731B5A"/>
    <w:rsid w:val="0073329D"/>
    <w:rsid w:val="007343CE"/>
    <w:rsid w:val="00734C69"/>
    <w:rsid w:val="007366EF"/>
    <w:rsid w:val="00736738"/>
    <w:rsid w:val="0073723A"/>
    <w:rsid w:val="00737827"/>
    <w:rsid w:val="00741212"/>
    <w:rsid w:val="007455F8"/>
    <w:rsid w:val="00746468"/>
    <w:rsid w:val="0074680E"/>
    <w:rsid w:val="007472DC"/>
    <w:rsid w:val="00750B2C"/>
    <w:rsid w:val="0075193A"/>
    <w:rsid w:val="007522CB"/>
    <w:rsid w:val="00752F14"/>
    <w:rsid w:val="0075429F"/>
    <w:rsid w:val="0075456A"/>
    <w:rsid w:val="00756A7A"/>
    <w:rsid w:val="00756CF1"/>
    <w:rsid w:val="007574F9"/>
    <w:rsid w:val="0075768C"/>
    <w:rsid w:val="00760225"/>
    <w:rsid w:val="00760C61"/>
    <w:rsid w:val="00760CB1"/>
    <w:rsid w:val="0076126C"/>
    <w:rsid w:val="007627AE"/>
    <w:rsid w:val="00762E29"/>
    <w:rsid w:val="00762F91"/>
    <w:rsid w:val="007652B8"/>
    <w:rsid w:val="00765A01"/>
    <w:rsid w:val="0076767C"/>
    <w:rsid w:val="007708F9"/>
    <w:rsid w:val="00770CDA"/>
    <w:rsid w:val="0077104B"/>
    <w:rsid w:val="00772545"/>
    <w:rsid w:val="00772907"/>
    <w:rsid w:val="007736F8"/>
    <w:rsid w:val="0077411B"/>
    <w:rsid w:val="00776E7C"/>
    <w:rsid w:val="00777D4B"/>
    <w:rsid w:val="007802A0"/>
    <w:rsid w:val="007805FA"/>
    <w:rsid w:val="00781C20"/>
    <w:rsid w:val="00782242"/>
    <w:rsid w:val="00785210"/>
    <w:rsid w:val="00786CAC"/>
    <w:rsid w:val="00787D35"/>
    <w:rsid w:val="0079083B"/>
    <w:rsid w:val="0079098A"/>
    <w:rsid w:val="00790FA3"/>
    <w:rsid w:val="00791FC5"/>
    <w:rsid w:val="00792708"/>
    <w:rsid w:val="00792AE8"/>
    <w:rsid w:val="00794A80"/>
    <w:rsid w:val="00795321"/>
    <w:rsid w:val="007959AB"/>
    <w:rsid w:val="00797870"/>
    <w:rsid w:val="007A05B2"/>
    <w:rsid w:val="007A185D"/>
    <w:rsid w:val="007A1F31"/>
    <w:rsid w:val="007A3E79"/>
    <w:rsid w:val="007A4256"/>
    <w:rsid w:val="007A4946"/>
    <w:rsid w:val="007A684E"/>
    <w:rsid w:val="007A6E05"/>
    <w:rsid w:val="007B04BA"/>
    <w:rsid w:val="007B0D76"/>
    <w:rsid w:val="007B12CA"/>
    <w:rsid w:val="007B1BC2"/>
    <w:rsid w:val="007B1E8D"/>
    <w:rsid w:val="007B3105"/>
    <w:rsid w:val="007B3733"/>
    <w:rsid w:val="007B423D"/>
    <w:rsid w:val="007B4310"/>
    <w:rsid w:val="007B46BE"/>
    <w:rsid w:val="007B6050"/>
    <w:rsid w:val="007B7114"/>
    <w:rsid w:val="007B7D63"/>
    <w:rsid w:val="007C13AB"/>
    <w:rsid w:val="007C2A90"/>
    <w:rsid w:val="007D0DA9"/>
    <w:rsid w:val="007D0E21"/>
    <w:rsid w:val="007D10A9"/>
    <w:rsid w:val="007D19BC"/>
    <w:rsid w:val="007D28B0"/>
    <w:rsid w:val="007D5B69"/>
    <w:rsid w:val="007E156A"/>
    <w:rsid w:val="007E6BDB"/>
    <w:rsid w:val="007E7F5A"/>
    <w:rsid w:val="007F26FE"/>
    <w:rsid w:val="007F2E7F"/>
    <w:rsid w:val="007F33A9"/>
    <w:rsid w:val="008010A1"/>
    <w:rsid w:val="008018D7"/>
    <w:rsid w:val="0080326B"/>
    <w:rsid w:val="00803D2D"/>
    <w:rsid w:val="00806394"/>
    <w:rsid w:val="00806BDE"/>
    <w:rsid w:val="00806E15"/>
    <w:rsid w:val="00806E55"/>
    <w:rsid w:val="0081095F"/>
    <w:rsid w:val="008117DD"/>
    <w:rsid w:val="00812B41"/>
    <w:rsid w:val="00814F93"/>
    <w:rsid w:val="00816795"/>
    <w:rsid w:val="0082009B"/>
    <w:rsid w:val="00823249"/>
    <w:rsid w:val="00824C84"/>
    <w:rsid w:val="008255A6"/>
    <w:rsid w:val="0082568F"/>
    <w:rsid w:val="0082628F"/>
    <w:rsid w:val="008278C6"/>
    <w:rsid w:val="00831CC5"/>
    <w:rsid w:val="00835072"/>
    <w:rsid w:val="0083636B"/>
    <w:rsid w:val="0084176C"/>
    <w:rsid w:val="008418AC"/>
    <w:rsid w:val="00843882"/>
    <w:rsid w:val="00843EBE"/>
    <w:rsid w:val="008441DA"/>
    <w:rsid w:val="00844341"/>
    <w:rsid w:val="00844E5F"/>
    <w:rsid w:val="008458AB"/>
    <w:rsid w:val="00847B33"/>
    <w:rsid w:val="0085174E"/>
    <w:rsid w:val="00851B17"/>
    <w:rsid w:val="00851EFE"/>
    <w:rsid w:val="0085306D"/>
    <w:rsid w:val="008533EF"/>
    <w:rsid w:val="00853C4B"/>
    <w:rsid w:val="00855DE5"/>
    <w:rsid w:val="008605E1"/>
    <w:rsid w:val="008605FC"/>
    <w:rsid w:val="00861192"/>
    <w:rsid w:val="0086145D"/>
    <w:rsid w:val="00863AF1"/>
    <w:rsid w:val="00863B20"/>
    <w:rsid w:val="00863BF2"/>
    <w:rsid w:val="00864692"/>
    <w:rsid w:val="00865BAF"/>
    <w:rsid w:val="00866277"/>
    <w:rsid w:val="00866A30"/>
    <w:rsid w:val="00866C5E"/>
    <w:rsid w:val="00867230"/>
    <w:rsid w:val="00867CC3"/>
    <w:rsid w:val="00870050"/>
    <w:rsid w:val="00871522"/>
    <w:rsid w:val="00873506"/>
    <w:rsid w:val="008745A8"/>
    <w:rsid w:val="00875B1B"/>
    <w:rsid w:val="008773BA"/>
    <w:rsid w:val="00877B22"/>
    <w:rsid w:val="00877C57"/>
    <w:rsid w:val="00877CEE"/>
    <w:rsid w:val="008801F4"/>
    <w:rsid w:val="0088059E"/>
    <w:rsid w:val="0088083E"/>
    <w:rsid w:val="00883731"/>
    <w:rsid w:val="0088428C"/>
    <w:rsid w:val="00884711"/>
    <w:rsid w:val="00885A78"/>
    <w:rsid w:val="00885E4E"/>
    <w:rsid w:val="00890302"/>
    <w:rsid w:val="00890D34"/>
    <w:rsid w:val="00891033"/>
    <w:rsid w:val="00892727"/>
    <w:rsid w:val="00892830"/>
    <w:rsid w:val="00893F9E"/>
    <w:rsid w:val="00894252"/>
    <w:rsid w:val="008951A2"/>
    <w:rsid w:val="00895A4F"/>
    <w:rsid w:val="00895A7A"/>
    <w:rsid w:val="00896325"/>
    <w:rsid w:val="00896A51"/>
    <w:rsid w:val="00896FBF"/>
    <w:rsid w:val="008A06D5"/>
    <w:rsid w:val="008A0D7D"/>
    <w:rsid w:val="008A1ACC"/>
    <w:rsid w:val="008A1B4B"/>
    <w:rsid w:val="008A2AF7"/>
    <w:rsid w:val="008A3676"/>
    <w:rsid w:val="008A3E59"/>
    <w:rsid w:val="008A4295"/>
    <w:rsid w:val="008A67FE"/>
    <w:rsid w:val="008A689B"/>
    <w:rsid w:val="008B0331"/>
    <w:rsid w:val="008B1EEC"/>
    <w:rsid w:val="008B3847"/>
    <w:rsid w:val="008B4021"/>
    <w:rsid w:val="008B4A54"/>
    <w:rsid w:val="008B6B8A"/>
    <w:rsid w:val="008B6D09"/>
    <w:rsid w:val="008B6F8C"/>
    <w:rsid w:val="008B7854"/>
    <w:rsid w:val="008B79FF"/>
    <w:rsid w:val="008B7ED0"/>
    <w:rsid w:val="008C001D"/>
    <w:rsid w:val="008C07A1"/>
    <w:rsid w:val="008C0E21"/>
    <w:rsid w:val="008C18D8"/>
    <w:rsid w:val="008C1D5C"/>
    <w:rsid w:val="008C3CAD"/>
    <w:rsid w:val="008C6147"/>
    <w:rsid w:val="008C6500"/>
    <w:rsid w:val="008C6E24"/>
    <w:rsid w:val="008C7318"/>
    <w:rsid w:val="008D2290"/>
    <w:rsid w:val="008D3701"/>
    <w:rsid w:val="008D3A14"/>
    <w:rsid w:val="008D48F6"/>
    <w:rsid w:val="008D497C"/>
    <w:rsid w:val="008D5039"/>
    <w:rsid w:val="008D6512"/>
    <w:rsid w:val="008D74D3"/>
    <w:rsid w:val="008E0009"/>
    <w:rsid w:val="008E13C8"/>
    <w:rsid w:val="008E3139"/>
    <w:rsid w:val="008E3A25"/>
    <w:rsid w:val="008E3E6E"/>
    <w:rsid w:val="008E5BBA"/>
    <w:rsid w:val="008E7518"/>
    <w:rsid w:val="008E77B0"/>
    <w:rsid w:val="008F01B6"/>
    <w:rsid w:val="008F1644"/>
    <w:rsid w:val="008F1922"/>
    <w:rsid w:val="008F2FB1"/>
    <w:rsid w:val="008F701D"/>
    <w:rsid w:val="00900572"/>
    <w:rsid w:val="00901695"/>
    <w:rsid w:val="00901E6E"/>
    <w:rsid w:val="009022F6"/>
    <w:rsid w:val="00902947"/>
    <w:rsid w:val="00905305"/>
    <w:rsid w:val="00905894"/>
    <w:rsid w:val="00906EBA"/>
    <w:rsid w:val="009072B6"/>
    <w:rsid w:val="00912FC4"/>
    <w:rsid w:val="0091416D"/>
    <w:rsid w:val="009141DA"/>
    <w:rsid w:val="009151D0"/>
    <w:rsid w:val="00915F6E"/>
    <w:rsid w:val="009165A6"/>
    <w:rsid w:val="00917B58"/>
    <w:rsid w:val="0092074A"/>
    <w:rsid w:val="00920DE3"/>
    <w:rsid w:val="00922426"/>
    <w:rsid w:val="0092328D"/>
    <w:rsid w:val="0092376E"/>
    <w:rsid w:val="00925189"/>
    <w:rsid w:val="00925EDB"/>
    <w:rsid w:val="00926F9A"/>
    <w:rsid w:val="00927E22"/>
    <w:rsid w:val="009322F8"/>
    <w:rsid w:val="00932496"/>
    <w:rsid w:val="00935387"/>
    <w:rsid w:val="0093589E"/>
    <w:rsid w:val="00935B56"/>
    <w:rsid w:val="00936DC4"/>
    <w:rsid w:val="00942096"/>
    <w:rsid w:val="00943A60"/>
    <w:rsid w:val="00943F0B"/>
    <w:rsid w:val="00943F16"/>
    <w:rsid w:val="0094616C"/>
    <w:rsid w:val="00946F27"/>
    <w:rsid w:val="00946FB4"/>
    <w:rsid w:val="00950EF0"/>
    <w:rsid w:val="00951193"/>
    <w:rsid w:val="00951763"/>
    <w:rsid w:val="00953A33"/>
    <w:rsid w:val="00953E2E"/>
    <w:rsid w:val="00953F2A"/>
    <w:rsid w:val="009548DD"/>
    <w:rsid w:val="00955ED6"/>
    <w:rsid w:val="0095650A"/>
    <w:rsid w:val="00956935"/>
    <w:rsid w:val="009614AD"/>
    <w:rsid w:val="00962EC6"/>
    <w:rsid w:val="0096355A"/>
    <w:rsid w:val="00964F3C"/>
    <w:rsid w:val="00965731"/>
    <w:rsid w:val="00966E87"/>
    <w:rsid w:val="009672C9"/>
    <w:rsid w:val="00967C52"/>
    <w:rsid w:val="00970B8D"/>
    <w:rsid w:val="00972E1A"/>
    <w:rsid w:val="00973746"/>
    <w:rsid w:val="00973953"/>
    <w:rsid w:val="009743D5"/>
    <w:rsid w:val="00974F20"/>
    <w:rsid w:val="009761FC"/>
    <w:rsid w:val="00977A58"/>
    <w:rsid w:val="00977FC8"/>
    <w:rsid w:val="00986563"/>
    <w:rsid w:val="009865D2"/>
    <w:rsid w:val="009869EB"/>
    <w:rsid w:val="009878E5"/>
    <w:rsid w:val="0099084D"/>
    <w:rsid w:val="00990B8D"/>
    <w:rsid w:val="00990D9B"/>
    <w:rsid w:val="0099212D"/>
    <w:rsid w:val="00992B3D"/>
    <w:rsid w:val="009947BA"/>
    <w:rsid w:val="00994B47"/>
    <w:rsid w:val="00994F49"/>
    <w:rsid w:val="00995057"/>
    <w:rsid w:val="009967D2"/>
    <w:rsid w:val="00996966"/>
    <w:rsid w:val="009A044B"/>
    <w:rsid w:val="009A0A6B"/>
    <w:rsid w:val="009A0AC3"/>
    <w:rsid w:val="009A1432"/>
    <w:rsid w:val="009A153D"/>
    <w:rsid w:val="009A3324"/>
    <w:rsid w:val="009A3469"/>
    <w:rsid w:val="009A6CC8"/>
    <w:rsid w:val="009B03DF"/>
    <w:rsid w:val="009B30FA"/>
    <w:rsid w:val="009B3C07"/>
    <w:rsid w:val="009B4694"/>
    <w:rsid w:val="009B4D9F"/>
    <w:rsid w:val="009B63CE"/>
    <w:rsid w:val="009B70AD"/>
    <w:rsid w:val="009B7798"/>
    <w:rsid w:val="009C092D"/>
    <w:rsid w:val="009C1AB5"/>
    <w:rsid w:val="009C3F9F"/>
    <w:rsid w:val="009C49BE"/>
    <w:rsid w:val="009C5E05"/>
    <w:rsid w:val="009C5F6F"/>
    <w:rsid w:val="009C6C8C"/>
    <w:rsid w:val="009C7559"/>
    <w:rsid w:val="009C7E55"/>
    <w:rsid w:val="009D0053"/>
    <w:rsid w:val="009D13A5"/>
    <w:rsid w:val="009D3A9E"/>
    <w:rsid w:val="009D5B68"/>
    <w:rsid w:val="009D5D77"/>
    <w:rsid w:val="009D628B"/>
    <w:rsid w:val="009D71C4"/>
    <w:rsid w:val="009E00E6"/>
    <w:rsid w:val="009E0B3A"/>
    <w:rsid w:val="009E206A"/>
    <w:rsid w:val="009E449A"/>
    <w:rsid w:val="009E55AC"/>
    <w:rsid w:val="009F0E11"/>
    <w:rsid w:val="009F173E"/>
    <w:rsid w:val="009F1938"/>
    <w:rsid w:val="009F1F36"/>
    <w:rsid w:val="009F1FCE"/>
    <w:rsid w:val="009F22BE"/>
    <w:rsid w:val="009F465A"/>
    <w:rsid w:val="009F61C6"/>
    <w:rsid w:val="009F7AE4"/>
    <w:rsid w:val="009F7AF2"/>
    <w:rsid w:val="00A00323"/>
    <w:rsid w:val="00A00835"/>
    <w:rsid w:val="00A01136"/>
    <w:rsid w:val="00A011BA"/>
    <w:rsid w:val="00A02ADB"/>
    <w:rsid w:val="00A039C8"/>
    <w:rsid w:val="00A03AC9"/>
    <w:rsid w:val="00A04D84"/>
    <w:rsid w:val="00A051E6"/>
    <w:rsid w:val="00A059B6"/>
    <w:rsid w:val="00A05C5A"/>
    <w:rsid w:val="00A06698"/>
    <w:rsid w:val="00A108FB"/>
    <w:rsid w:val="00A10A03"/>
    <w:rsid w:val="00A10F56"/>
    <w:rsid w:val="00A11818"/>
    <w:rsid w:val="00A13362"/>
    <w:rsid w:val="00A14C8D"/>
    <w:rsid w:val="00A15731"/>
    <w:rsid w:val="00A15AC3"/>
    <w:rsid w:val="00A2021D"/>
    <w:rsid w:val="00A2049A"/>
    <w:rsid w:val="00A211A4"/>
    <w:rsid w:val="00A21B82"/>
    <w:rsid w:val="00A2235F"/>
    <w:rsid w:val="00A23F62"/>
    <w:rsid w:val="00A260DF"/>
    <w:rsid w:val="00A2665A"/>
    <w:rsid w:val="00A273D7"/>
    <w:rsid w:val="00A3118A"/>
    <w:rsid w:val="00A32004"/>
    <w:rsid w:val="00A336E6"/>
    <w:rsid w:val="00A36298"/>
    <w:rsid w:val="00A40179"/>
    <w:rsid w:val="00A4183B"/>
    <w:rsid w:val="00A41A29"/>
    <w:rsid w:val="00A420A6"/>
    <w:rsid w:val="00A42619"/>
    <w:rsid w:val="00A43853"/>
    <w:rsid w:val="00A43995"/>
    <w:rsid w:val="00A4573F"/>
    <w:rsid w:val="00A50148"/>
    <w:rsid w:val="00A52B60"/>
    <w:rsid w:val="00A55481"/>
    <w:rsid w:val="00A56E7E"/>
    <w:rsid w:val="00A57A0D"/>
    <w:rsid w:val="00A62169"/>
    <w:rsid w:val="00A63667"/>
    <w:rsid w:val="00A63E6A"/>
    <w:rsid w:val="00A668C6"/>
    <w:rsid w:val="00A66A87"/>
    <w:rsid w:val="00A7041E"/>
    <w:rsid w:val="00A7074F"/>
    <w:rsid w:val="00A7104D"/>
    <w:rsid w:val="00A7155F"/>
    <w:rsid w:val="00A71B82"/>
    <w:rsid w:val="00A72E74"/>
    <w:rsid w:val="00A74C3E"/>
    <w:rsid w:val="00A75FF7"/>
    <w:rsid w:val="00A7706A"/>
    <w:rsid w:val="00A77874"/>
    <w:rsid w:val="00A77D9A"/>
    <w:rsid w:val="00A80B87"/>
    <w:rsid w:val="00A81493"/>
    <w:rsid w:val="00A834BA"/>
    <w:rsid w:val="00A8381D"/>
    <w:rsid w:val="00A842E9"/>
    <w:rsid w:val="00A8490F"/>
    <w:rsid w:val="00A85099"/>
    <w:rsid w:val="00A87960"/>
    <w:rsid w:val="00A879DB"/>
    <w:rsid w:val="00A909E8"/>
    <w:rsid w:val="00A913FF"/>
    <w:rsid w:val="00A947ED"/>
    <w:rsid w:val="00A959AD"/>
    <w:rsid w:val="00A95DCD"/>
    <w:rsid w:val="00A95EAD"/>
    <w:rsid w:val="00AA0194"/>
    <w:rsid w:val="00AA1789"/>
    <w:rsid w:val="00AA20D9"/>
    <w:rsid w:val="00AA50DB"/>
    <w:rsid w:val="00AA5E3B"/>
    <w:rsid w:val="00AA7B36"/>
    <w:rsid w:val="00AB0A42"/>
    <w:rsid w:val="00AB0D58"/>
    <w:rsid w:val="00AB0E68"/>
    <w:rsid w:val="00AB1702"/>
    <w:rsid w:val="00AB2905"/>
    <w:rsid w:val="00AB398A"/>
    <w:rsid w:val="00AB7A6A"/>
    <w:rsid w:val="00AC1A8B"/>
    <w:rsid w:val="00AC2885"/>
    <w:rsid w:val="00AC2C9C"/>
    <w:rsid w:val="00AC46BE"/>
    <w:rsid w:val="00AC4DA7"/>
    <w:rsid w:val="00AC5C2B"/>
    <w:rsid w:val="00AC7154"/>
    <w:rsid w:val="00AC7764"/>
    <w:rsid w:val="00AD2BAC"/>
    <w:rsid w:val="00AD2C42"/>
    <w:rsid w:val="00AD4EE4"/>
    <w:rsid w:val="00AD5CAF"/>
    <w:rsid w:val="00AD60F2"/>
    <w:rsid w:val="00AD7BA5"/>
    <w:rsid w:val="00AE0115"/>
    <w:rsid w:val="00AE17DA"/>
    <w:rsid w:val="00AE1A6F"/>
    <w:rsid w:val="00AE253A"/>
    <w:rsid w:val="00AE53F0"/>
    <w:rsid w:val="00AE5B4C"/>
    <w:rsid w:val="00AE60D4"/>
    <w:rsid w:val="00AE749A"/>
    <w:rsid w:val="00AE7E81"/>
    <w:rsid w:val="00AF1886"/>
    <w:rsid w:val="00AF2200"/>
    <w:rsid w:val="00AF295F"/>
    <w:rsid w:val="00AF3C82"/>
    <w:rsid w:val="00AF6DC7"/>
    <w:rsid w:val="00AF6ED2"/>
    <w:rsid w:val="00B00C76"/>
    <w:rsid w:val="00B00FBE"/>
    <w:rsid w:val="00B02D61"/>
    <w:rsid w:val="00B0320B"/>
    <w:rsid w:val="00B033E5"/>
    <w:rsid w:val="00B054C3"/>
    <w:rsid w:val="00B05723"/>
    <w:rsid w:val="00B06380"/>
    <w:rsid w:val="00B0674F"/>
    <w:rsid w:val="00B067D7"/>
    <w:rsid w:val="00B06970"/>
    <w:rsid w:val="00B11A75"/>
    <w:rsid w:val="00B136AB"/>
    <w:rsid w:val="00B1480C"/>
    <w:rsid w:val="00B1539F"/>
    <w:rsid w:val="00B16335"/>
    <w:rsid w:val="00B16D5C"/>
    <w:rsid w:val="00B17705"/>
    <w:rsid w:val="00B20BC5"/>
    <w:rsid w:val="00B2170C"/>
    <w:rsid w:val="00B2224D"/>
    <w:rsid w:val="00B22801"/>
    <w:rsid w:val="00B2411B"/>
    <w:rsid w:val="00B25356"/>
    <w:rsid w:val="00B259A2"/>
    <w:rsid w:val="00B25A3C"/>
    <w:rsid w:val="00B2657A"/>
    <w:rsid w:val="00B3027E"/>
    <w:rsid w:val="00B3064C"/>
    <w:rsid w:val="00B31D1B"/>
    <w:rsid w:val="00B349CC"/>
    <w:rsid w:val="00B35535"/>
    <w:rsid w:val="00B35BB9"/>
    <w:rsid w:val="00B36ADB"/>
    <w:rsid w:val="00B370CF"/>
    <w:rsid w:val="00B37315"/>
    <w:rsid w:val="00B40437"/>
    <w:rsid w:val="00B42116"/>
    <w:rsid w:val="00B42D1F"/>
    <w:rsid w:val="00B444B1"/>
    <w:rsid w:val="00B449FD"/>
    <w:rsid w:val="00B50441"/>
    <w:rsid w:val="00B537CC"/>
    <w:rsid w:val="00B55126"/>
    <w:rsid w:val="00B558FF"/>
    <w:rsid w:val="00B55CAB"/>
    <w:rsid w:val="00B61196"/>
    <w:rsid w:val="00B614E7"/>
    <w:rsid w:val="00B62EB7"/>
    <w:rsid w:val="00B64A6B"/>
    <w:rsid w:val="00B65AC3"/>
    <w:rsid w:val="00B6622D"/>
    <w:rsid w:val="00B67956"/>
    <w:rsid w:val="00B70461"/>
    <w:rsid w:val="00B707CA"/>
    <w:rsid w:val="00B70B7A"/>
    <w:rsid w:val="00B7109D"/>
    <w:rsid w:val="00B71D96"/>
    <w:rsid w:val="00B72241"/>
    <w:rsid w:val="00B72830"/>
    <w:rsid w:val="00B747D7"/>
    <w:rsid w:val="00B74AB7"/>
    <w:rsid w:val="00B75DB8"/>
    <w:rsid w:val="00B763D1"/>
    <w:rsid w:val="00B77728"/>
    <w:rsid w:val="00B825CC"/>
    <w:rsid w:val="00B829D9"/>
    <w:rsid w:val="00B82A63"/>
    <w:rsid w:val="00B83837"/>
    <w:rsid w:val="00B83FE3"/>
    <w:rsid w:val="00B84A1D"/>
    <w:rsid w:val="00B8521A"/>
    <w:rsid w:val="00B854AF"/>
    <w:rsid w:val="00B85749"/>
    <w:rsid w:val="00B858C3"/>
    <w:rsid w:val="00B86A57"/>
    <w:rsid w:val="00B8734D"/>
    <w:rsid w:val="00B8778D"/>
    <w:rsid w:val="00B90DA2"/>
    <w:rsid w:val="00B924EB"/>
    <w:rsid w:val="00B93A19"/>
    <w:rsid w:val="00B941B4"/>
    <w:rsid w:val="00B949A6"/>
    <w:rsid w:val="00B94E0C"/>
    <w:rsid w:val="00B9557E"/>
    <w:rsid w:val="00B95A35"/>
    <w:rsid w:val="00B97F88"/>
    <w:rsid w:val="00BA083A"/>
    <w:rsid w:val="00BA0921"/>
    <w:rsid w:val="00BA18AE"/>
    <w:rsid w:val="00BA26F8"/>
    <w:rsid w:val="00BA3589"/>
    <w:rsid w:val="00BA4B03"/>
    <w:rsid w:val="00BA635E"/>
    <w:rsid w:val="00BA66C2"/>
    <w:rsid w:val="00BA7FFA"/>
    <w:rsid w:val="00BB0879"/>
    <w:rsid w:val="00BB0A7C"/>
    <w:rsid w:val="00BB2911"/>
    <w:rsid w:val="00BB2AAC"/>
    <w:rsid w:val="00BB329B"/>
    <w:rsid w:val="00BB3381"/>
    <w:rsid w:val="00BB3B4B"/>
    <w:rsid w:val="00BB4311"/>
    <w:rsid w:val="00BB4D1F"/>
    <w:rsid w:val="00BB50C4"/>
    <w:rsid w:val="00BB7565"/>
    <w:rsid w:val="00BB7CA3"/>
    <w:rsid w:val="00BC14FF"/>
    <w:rsid w:val="00BC2539"/>
    <w:rsid w:val="00BC278D"/>
    <w:rsid w:val="00BC2F36"/>
    <w:rsid w:val="00BC3E24"/>
    <w:rsid w:val="00BC42A0"/>
    <w:rsid w:val="00BC7AC6"/>
    <w:rsid w:val="00BD0E7C"/>
    <w:rsid w:val="00BD14EC"/>
    <w:rsid w:val="00BD2561"/>
    <w:rsid w:val="00BD2AE7"/>
    <w:rsid w:val="00BD604D"/>
    <w:rsid w:val="00BE0099"/>
    <w:rsid w:val="00BE080E"/>
    <w:rsid w:val="00BE0E7C"/>
    <w:rsid w:val="00BE295E"/>
    <w:rsid w:val="00BE3E2D"/>
    <w:rsid w:val="00BE5A03"/>
    <w:rsid w:val="00BE6033"/>
    <w:rsid w:val="00BE6379"/>
    <w:rsid w:val="00BE73F7"/>
    <w:rsid w:val="00BF0259"/>
    <w:rsid w:val="00BF1FFD"/>
    <w:rsid w:val="00BF30A6"/>
    <w:rsid w:val="00BF3BAA"/>
    <w:rsid w:val="00BF4862"/>
    <w:rsid w:val="00BF6FC0"/>
    <w:rsid w:val="00BF7182"/>
    <w:rsid w:val="00C01AFA"/>
    <w:rsid w:val="00C03FBC"/>
    <w:rsid w:val="00C04826"/>
    <w:rsid w:val="00C04863"/>
    <w:rsid w:val="00C04ACC"/>
    <w:rsid w:val="00C05206"/>
    <w:rsid w:val="00C0626F"/>
    <w:rsid w:val="00C07729"/>
    <w:rsid w:val="00C10C9C"/>
    <w:rsid w:val="00C10E78"/>
    <w:rsid w:val="00C1276C"/>
    <w:rsid w:val="00C1277B"/>
    <w:rsid w:val="00C1356E"/>
    <w:rsid w:val="00C13C22"/>
    <w:rsid w:val="00C1578F"/>
    <w:rsid w:val="00C16667"/>
    <w:rsid w:val="00C211D6"/>
    <w:rsid w:val="00C222FF"/>
    <w:rsid w:val="00C23424"/>
    <w:rsid w:val="00C27956"/>
    <w:rsid w:val="00C27C2B"/>
    <w:rsid w:val="00C302A5"/>
    <w:rsid w:val="00C31A3C"/>
    <w:rsid w:val="00C3301C"/>
    <w:rsid w:val="00C336BB"/>
    <w:rsid w:val="00C3534E"/>
    <w:rsid w:val="00C355A7"/>
    <w:rsid w:val="00C35741"/>
    <w:rsid w:val="00C36A32"/>
    <w:rsid w:val="00C37A5F"/>
    <w:rsid w:val="00C40CC7"/>
    <w:rsid w:val="00C4336D"/>
    <w:rsid w:val="00C43BD0"/>
    <w:rsid w:val="00C44ABE"/>
    <w:rsid w:val="00C44C05"/>
    <w:rsid w:val="00C44F73"/>
    <w:rsid w:val="00C451D3"/>
    <w:rsid w:val="00C46D2B"/>
    <w:rsid w:val="00C46E45"/>
    <w:rsid w:val="00C47F56"/>
    <w:rsid w:val="00C50E60"/>
    <w:rsid w:val="00C5175C"/>
    <w:rsid w:val="00C51D74"/>
    <w:rsid w:val="00C521E6"/>
    <w:rsid w:val="00C52649"/>
    <w:rsid w:val="00C5376D"/>
    <w:rsid w:val="00C53B0E"/>
    <w:rsid w:val="00C55422"/>
    <w:rsid w:val="00C5719C"/>
    <w:rsid w:val="00C57296"/>
    <w:rsid w:val="00C5785E"/>
    <w:rsid w:val="00C6073D"/>
    <w:rsid w:val="00C62567"/>
    <w:rsid w:val="00C63D28"/>
    <w:rsid w:val="00C658FA"/>
    <w:rsid w:val="00C65A6A"/>
    <w:rsid w:val="00C65D0B"/>
    <w:rsid w:val="00C65EE3"/>
    <w:rsid w:val="00C66C75"/>
    <w:rsid w:val="00C66ED0"/>
    <w:rsid w:val="00C70997"/>
    <w:rsid w:val="00C722C7"/>
    <w:rsid w:val="00C724E8"/>
    <w:rsid w:val="00C7268C"/>
    <w:rsid w:val="00C73029"/>
    <w:rsid w:val="00C736ED"/>
    <w:rsid w:val="00C7387A"/>
    <w:rsid w:val="00C746A9"/>
    <w:rsid w:val="00C77165"/>
    <w:rsid w:val="00C772F1"/>
    <w:rsid w:val="00C80A2B"/>
    <w:rsid w:val="00C81B58"/>
    <w:rsid w:val="00C81BB7"/>
    <w:rsid w:val="00C83E19"/>
    <w:rsid w:val="00C84394"/>
    <w:rsid w:val="00C85B7E"/>
    <w:rsid w:val="00C8665A"/>
    <w:rsid w:val="00C86A1A"/>
    <w:rsid w:val="00C8759B"/>
    <w:rsid w:val="00C87E95"/>
    <w:rsid w:val="00C90B16"/>
    <w:rsid w:val="00C90E3C"/>
    <w:rsid w:val="00C91045"/>
    <w:rsid w:val="00C91F34"/>
    <w:rsid w:val="00C94046"/>
    <w:rsid w:val="00C940FA"/>
    <w:rsid w:val="00C946DF"/>
    <w:rsid w:val="00C960F9"/>
    <w:rsid w:val="00C9675D"/>
    <w:rsid w:val="00C96EBD"/>
    <w:rsid w:val="00CA2853"/>
    <w:rsid w:val="00CA73E8"/>
    <w:rsid w:val="00CB099C"/>
    <w:rsid w:val="00CB1A14"/>
    <w:rsid w:val="00CB3797"/>
    <w:rsid w:val="00CB4C65"/>
    <w:rsid w:val="00CB4EC4"/>
    <w:rsid w:val="00CB6C8F"/>
    <w:rsid w:val="00CB7A8B"/>
    <w:rsid w:val="00CB7D0D"/>
    <w:rsid w:val="00CC0B39"/>
    <w:rsid w:val="00CC0BCA"/>
    <w:rsid w:val="00CC1C3E"/>
    <w:rsid w:val="00CC2A25"/>
    <w:rsid w:val="00CC4EFA"/>
    <w:rsid w:val="00CC538E"/>
    <w:rsid w:val="00CC75EE"/>
    <w:rsid w:val="00CD0F46"/>
    <w:rsid w:val="00CD12A7"/>
    <w:rsid w:val="00CD3791"/>
    <w:rsid w:val="00CD4CFC"/>
    <w:rsid w:val="00CD513B"/>
    <w:rsid w:val="00CD5597"/>
    <w:rsid w:val="00CD600C"/>
    <w:rsid w:val="00CD6CAF"/>
    <w:rsid w:val="00CD771B"/>
    <w:rsid w:val="00CE01AF"/>
    <w:rsid w:val="00CE17B2"/>
    <w:rsid w:val="00CE55C6"/>
    <w:rsid w:val="00CE587A"/>
    <w:rsid w:val="00CE587F"/>
    <w:rsid w:val="00CF19E6"/>
    <w:rsid w:val="00CF21F6"/>
    <w:rsid w:val="00CF3117"/>
    <w:rsid w:val="00CF3876"/>
    <w:rsid w:val="00CF3CC9"/>
    <w:rsid w:val="00CF43E7"/>
    <w:rsid w:val="00CF4661"/>
    <w:rsid w:val="00CF4B4E"/>
    <w:rsid w:val="00CF4D2F"/>
    <w:rsid w:val="00CF7E94"/>
    <w:rsid w:val="00D003A8"/>
    <w:rsid w:val="00D01E9B"/>
    <w:rsid w:val="00D03B87"/>
    <w:rsid w:val="00D03D84"/>
    <w:rsid w:val="00D049B3"/>
    <w:rsid w:val="00D055D5"/>
    <w:rsid w:val="00D07C28"/>
    <w:rsid w:val="00D101B8"/>
    <w:rsid w:val="00D10A75"/>
    <w:rsid w:val="00D11D0D"/>
    <w:rsid w:val="00D125EC"/>
    <w:rsid w:val="00D14E48"/>
    <w:rsid w:val="00D211BF"/>
    <w:rsid w:val="00D2314F"/>
    <w:rsid w:val="00D23FBC"/>
    <w:rsid w:val="00D26CFB"/>
    <w:rsid w:val="00D270B8"/>
    <w:rsid w:val="00D2772A"/>
    <w:rsid w:val="00D30F4C"/>
    <w:rsid w:val="00D31EF7"/>
    <w:rsid w:val="00D32630"/>
    <w:rsid w:val="00D36B8C"/>
    <w:rsid w:val="00D36D94"/>
    <w:rsid w:val="00D37849"/>
    <w:rsid w:val="00D37B1C"/>
    <w:rsid w:val="00D40613"/>
    <w:rsid w:val="00D42D67"/>
    <w:rsid w:val="00D43D02"/>
    <w:rsid w:val="00D454E2"/>
    <w:rsid w:val="00D469BD"/>
    <w:rsid w:val="00D479DA"/>
    <w:rsid w:val="00D50722"/>
    <w:rsid w:val="00D50B94"/>
    <w:rsid w:val="00D513D8"/>
    <w:rsid w:val="00D516D6"/>
    <w:rsid w:val="00D52574"/>
    <w:rsid w:val="00D54392"/>
    <w:rsid w:val="00D54540"/>
    <w:rsid w:val="00D5525A"/>
    <w:rsid w:val="00D57A4F"/>
    <w:rsid w:val="00D60E4F"/>
    <w:rsid w:val="00D616A7"/>
    <w:rsid w:val="00D61FEB"/>
    <w:rsid w:val="00D6320C"/>
    <w:rsid w:val="00D63CAD"/>
    <w:rsid w:val="00D653BA"/>
    <w:rsid w:val="00D65E48"/>
    <w:rsid w:val="00D67E5D"/>
    <w:rsid w:val="00D7158B"/>
    <w:rsid w:val="00D715C9"/>
    <w:rsid w:val="00D727D5"/>
    <w:rsid w:val="00D75850"/>
    <w:rsid w:val="00D76176"/>
    <w:rsid w:val="00D7784A"/>
    <w:rsid w:val="00D77FC1"/>
    <w:rsid w:val="00D8172E"/>
    <w:rsid w:val="00D82B30"/>
    <w:rsid w:val="00D8308F"/>
    <w:rsid w:val="00D85114"/>
    <w:rsid w:val="00D85F23"/>
    <w:rsid w:val="00D86DEE"/>
    <w:rsid w:val="00D8737E"/>
    <w:rsid w:val="00D874E9"/>
    <w:rsid w:val="00D87C49"/>
    <w:rsid w:val="00D92002"/>
    <w:rsid w:val="00D92361"/>
    <w:rsid w:val="00D938DB"/>
    <w:rsid w:val="00D93B2F"/>
    <w:rsid w:val="00D93BA2"/>
    <w:rsid w:val="00D953CD"/>
    <w:rsid w:val="00D96FEF"/>
    <w:rsid w:val="00DA1D70"/>
    <w:rsid w:val="00DA29C9"/>
    <w:rsid w:val="00DA2E66"/>
    <w:rsid w:val="00DA3454"/>
    <w:rsid w:val="00DA3953"/>
    <w:rsid w:val="00DA412F"/>
    <w:rsid w:val="00DA4632"/>
    <w:rsid w:val="00DA535F"/>
    <w:rsid w:val="00DA5860"/>
    <w:rsid w:val="00DA5B0A"/>
    <w:rsid w:val="00DA65B7"/>
    <w:rsid w:val="00DB01CB"/>
    <w:rsid w:val="00DB1037"/>
    <w:rsid w:val="00DB1809"/>
    <w:rsid w:val="00DB1D53"/>
    <w:rsid w:val="00DB487C"/>
    <w:rsid w:val="00DB75C3"/>
    <w:rsid w:val="00DB7703"/>
    <w:rsid w:val="00DB7D82"/>
    <w:rsid w:val="00DC092B"/>
    <w:rsid w:val="00DC0F85"/>
    <w:rsid w:val="00DC36DA"/>
    <w:rsid w:val="00DC40B6"/>
    <w:rsid w:val="00DC6148"/>
    <w:rsid w:val="00DC6A2E"/>
    <w:rsid w:val="00DC7377"/>
    <w:rsid w:val="00DD1EF7"/>
    <w:rsid w:val="00DD2BCE"/>
    <w:rsid w:val="00DD6577"/>
    <w:rsid w:val="00DE00EA"/>
    <w:rsid w:val="00DE0DDB"/>
    <w:rsid w:val="00DE18D7"/>
    <w:rsid w:val="00DE1AF7"/>
    <w:rsid w:val="00DE1BF8"/>
    <w:rsid w:val="00DE28EE"/>
    <w:rsid w:val="00DE3010"/>
    <w:rsid w:val="00DE3A57"/>
    <w:rsid w:val="00DE3B3B"/>
    <w:rsid w:val="00DE3C0A"/>
    <w:rsid w:val="00DE62CC"/>
    <w:rsid w:val="00DE6D86"/>
    <w:rsid w:val="00DE7BFB"/>
    <w:rsid w:val="00DF2360"/>
    <w:rsid w:val="00DF2962"/>
    <w:rsid w:val="00DF2D62"/>
    <w:rsid w:val="00DF3BD5"/>
    <w:rsid w:val="00DF58C8"/>
    <w:rsid w:val="00DF6219"/>
    <w:rsid w:val="00DF6760"/>
    <w:rsid w:val="00DF7E8F"/>
    <w:rsid w:val="00E00C9D"/>
    <w:rsid w:val="00E01453"/>
    <w:rsid w:val="00E02BA9"/>
    <w:rsid w:val="00E03599"/>
    <w:rsid w:val="00E0392E"/>
    <w:rsid w:val="00E03958"/>
    <w:rsid w:val="00E04616"/>
    <w:rsid w:val="00E059CA"/>
    <w:rsid w:val="00E0678B"/>
    <w:rsid w:val="00E06CF4"/>
    <w:rsid w:val="00E079B2"/>
    <w:rsid w:val="00E07F4E"/>
    <w:rsid w:val="00E111D6"/>
    <w:rsid w:val="00E11377"/>
    <w:rsid w:val="00E11518"/>
    <w:rsid w:val="00E11C93"/>
    <w:rsid w:val="00E12E04"/>
    <w:rsid w:val="00E13574"/>
    <w:rsid w:val="00E1400B"/>
    <w:rsid w:val="00E160E1"/>
    <w:rsid w:val="00E16555"/>
    <w:rsid w:val="00E20952"/>
    <w:rsid w:val="00E21445"/>
    <w:rsid w:val="00E235DF"/>
    <w:rsid w:val="00E239FB"/>
    <w:rsid w:val="00E23B1E"/>
    <w:rsid w:val="00E23B56"/>
    <w:rsid w:val="00E23E7D"/>
    <w:rsid w:val="00E25411"/>
    <w:rsid w:val="00E256FD"/>
    <w:rsid w:val="00E26D15"/>
    <w:rsid w:val="00E30576"/>
    <w:rsid w:val="00E30F3E"/>
    <w:rsid w:val="00E31062"/>
    <w:rsid w:val="00E327CD"/>
    <w:rsid w:val="00E34453"/>
    <w:rsid w:val="00E35005"/>
    <w:rsid w:val="00E36946"/>
    <w:rsid w:val="00E36D7E"/>
    <w:rsid w:val="00E40A2B"/>
    <w:rsid w:val="00E41C99"/>
    <w:rsid w:val="00E421AB"/>
    <w:rsid w:val="00E4489C"/>
    <w:rsid w:val="00E44F26"/>
    <w:rsid w:val="00E45DF6"/>
    <w:rsid w:val="00E50558"/>
    <w:rsid w:val="00E51AAC"/>
    <w:rsid w:val="00E526BE"/>
    <w:rsid w:val="00E53688"/>
    <w:rsid w:val="00E54542"/>
    <w:rsid w:val="00E556D4"/>
    <w:rsid w:val="00E56E8D"/>
    <w:rsid w:val="00E5780C"/>
    <w:rsid w:val="00E57CC9"/>
    <w:rsid w:val="00E6011F"/>
    <w:rsid w:val="00E60567"/>
    <w:rsid w:val="00E606A3"/>
    <w:rsid w:val="00E614A2"/>
    <w:rsid w:val="00E61603"/>
    <w:rsid w:val="00E63AA5"/>
    <w:rsid w:val="00E65134"/>
    <w:rsid w:val="00E653CE"/>
    <w:rsid w:val="00E66880"/>
    <w:rsid w:val="00E66CD4"/>
    <w:rsid w:val="00E66EAC"/>
    <w:rsid w:val="00E679BB"/>
    <w:rsid w:val="00E7490B"/>
    <w:rsid w:val="00E74C6D"/>
    <w:rsid w:val="00E76971"/>
    <w:rsid w:val="00E76BFD"/>
    <w:rsid w:val="00E80CBB"/>
    <w:rsid w:val="00E82697"/>
    <w:rsid w:val="00E82A06"/>
    <w:rsid w:val="00E83C63"/>
    <w:rsid w:val="00E83E4A"/>
    <w:rsid w:val="00E8445B"/>
    <w:rsid w:val="00E85569"/>
    <w:rsid w:val="00E86167"/>
    <w:rsid w:val="00E8705B"/>
    <w:rsid w:val="00E87353"/>
    <w:rsid w:val="00E8753B"/>
    <w:rsid w:val="00E926D1"/>
    <w:rsid w:val="00E941F4"/>
    <w:rsid w:val="00E96ABC"/>
    <w:rsid w:val="00E96C34"/>
    <w:rsid w:val="00E97C94"/>
    <w:rsid w:val="00E97D34"/>
    <w:rsid w:val="00EA1EF5"/>
    <w:rsid w:val="00EA29BC"/>
    <w:rsid w:val="00EA2D6C"/>
    <w:rsid w:val="00EA3377"/>
    <w:rsid w:val="00EA55A3"/>
    <w:rsid w:val="00EA56B0"/>
    <w:rsid w:val="00EA5B6A"/>
    <w:rsid w:val="00EA6CB5"/>
    <w:rsid w:val="00EA6EEF"/>
    <w:rsid w:val="00EB04C1"/>
    <w:rsid w:val="00EB1680"/>
    <w:rsid w:val="00EB6596"/>
    <w:rsid w:val="00EB66F5"/>
    <w:rsid w:val="00EB7E81"/>
    <w:rsid w:val="00EC08B4"/>
    <w:rsid w:val="00EC1741"/>
    <w:rsid w:val="00EC2088"/>
    <w:rsid w:val="00EC248A"/>
    <w:rsid w:val="00EC563C"/>
    <w:rsid w:val="00EC696D"/>
    <w:rsid w:val="00EC6DAF"/>
    <w:rsid w:val="00EC7B8C"/>
    <w:rsid w:val="00ED0A1A"/>
    <w:rsid w:val="00ED0DE5"/>
    <w:rsid w:val="00ED18CF"/>
    <w:rsid w:val="00ED1EFA"/>
    <w:rsid w:val="00ED26DF"/>
    <w:rsid w:val="00ED293B"/>
    <w:rsid w:val="00ED2C5F"/>
    <w:rsid w:val="00ED6D6A"/>
    <w:rsid w:val="00EE0090"/>
    <w:rsid w:val="00EE1120"/>
    <w:rsid w:val="00EE17A3"/>
    <w:rsid w:val="00EE27CD"/>
    <w:rsid w:val="00EE2C81"/>
    <w:rsid w:val="00EE3CD0"/>
    <w:rsid w:val="00EE4B6E"/>
    <w:rsid w:val="00EE5879"/>
    <w:rsid w:val="00EE62E0"/>
    <w:rsid w:val="00EE7624"/>
    <w:rsid w:val="00EF03D5"/>
    <w:rsid w:val="00EF0519"/>
    <w:rsid w:val="00EF0D7C"/>
    <w:rsid w:val="00EF148E"/>
    <w:rsid w:val="00EF2017"/>
    <w:rsid w:val="00EF3633"/>
    <w:rsid w:val="00EF3F7A"/>
    <w:rsid w:val="00F005AB"/>
    <w:rsid w:val="00F00670"/>
    <w:rsid w:val="00F00951"/>
    <w:rsid w:val="00F00E42"/>
    <w:rsid w:val="00F01DB3"/>
    <w:rsid w:val="00F03890"/>
    <w:rsid w:val="00F058C8"/>
    <w:rsid w:val="00F05979"/>
    <w:rsid w:val="00F05B14"/>
    <w:rsid w:val="00F062A9"/>
    <w:rsid w:val="00F072FE"/>
    <w:rsid w:val="00F07B7F"/>
    <w:rsid w:val="00F1128C"/>
    <w:rsid w:val="00F15076"/>
    <w:rsid w:val="00F16BFE"/>
    <w:rsid w:val="00F17B02"/>
    <w:rsid w:val="00F20477"/>
    <w:rsid w:val="00F229C5"/>
    <w:rsid w:val="00F24AD7"/>
    <w:rsid w:val="00F24CF6"/>
    <w:rsid w:val="00F24FAC"/>
    <w:rsid w:val="00F24FB6"/>
    <w:rsid w:val="00F2640D"/>
    <w:rsid w:val="00F26722"/>
    <w:rsid w:val="00F26BE6"/>
    <w:rsid w:val="00F26FF4"/>
    <w:rsid w:val="00F3175D"/>
    <w:rsid w:val="00F330C7"/>
    <w:rsid w:val="00F335A2"/>
    <w:rsid w:val="00F34E60"/>
    <w:rsid w:val="00F37138"/>
    <w:rsid w:val="00F40AE5"/>
    <w:rsid w:val="00F412F5"/>
    <w:rsid w:val="00F418E0"/>
    <w:rsid w:val="00F42906"/>
    <w:rsid w:val="00F43E57"/>
    <w:rsid w:val="00F458DC"/>
    <w:rsid w:val="00F50990"/>
    <w:rsid w:val="00F511A0"/>
    <w:rsid w:val="00F52285"/>
    <w:rsid w:val="00F5235B"/>
    <w:rsid w:val="00F529B2"/>
    <w:rsid w:val="00F539A7"/>
    <w:rsid w:val="00F56E75"/>
    <w:rsid w:val="00F62057"/>
    <w:rsid w:val="00F622F8"/>
    <w:rsid w:val="00F62D1A"/>
    <w:rsid w:val="00F65B8E"/>
    <w:rsid w:val="00F67243"/>
    <w:rsid w:val="00F703B0"/>
    <w:rsid w:val="00F71012"/>
    <w:rsid w:val="00F72B34"/>
    <w:rsid w:val="00F72B37"/>
    <w:rsid w:val="00F754AD"/>
    <w:rsid w:val="00F75967"/>
    <w:rsid w:val="00F7644A"/>
    <w:rsid w:val="00F76631"/>
    <w:rsid w:val="00F775B3"/>
    <w:rsid w:val="00F77F5B"/>
    <w:rsid w:val="00F80E06"/>
    <w:rsid w:val="00F81730"/>
    <w:rsid w:val="00F818EF"/>
    <w:rsid w:val="00F81B0B"/>
    <w:rsid w:val="00F81F07"/>
    <w:rsid w:val="00F83E1A"/>
    <w:rsid w:val="00F84597"/>
    <w:rsid w:val="00F85034"/>
    <w:rsid w:val="00F85412"/>
    <w:rsid w:val="00F91743"/>
    <w:rsid w:val="00F91972"/>
    <w:rsid w:val="00F926A3"/>
    <w:rsid w:val="00F93B07"/>
    <w:rsid w:val="00F9466C"/>
    <w:rsid w:val="00F95242"/>
    <w:rsid w:val="00F9634A"/>
    <w:rsid w:val="00F972BD"/>
    <w:rsid w:val="00F97962"/>
    <w:rsid w:val="00FA124D"/>
    <w:rsid w:val="00FA1C14"/>
    <w:rsid w:val="00FA1CDB"/>
    <w:rsid w:val="00FA3C17"/>
    <w:rsid w:val="00FA3DDE"/>
    <w:rsid w:val="00FA598A"/>
    <w:rsid w:val="00FA699D"/>
    <w:rsid w:val="00FA6DD1"/>
    <w:rsid w:val="00FA77DF"/>
    <w:rsid w:val="00FA7B06"/>
    <w:rsid w:val="00FB00AF"/>
    <w:rsid w:val="00FB186F"/>
    <w:rsid w:val="00FB37BE"/>
    <w:rsid w:val="00FB3C53"/>
    <w:rsid w:val="00FB598C"/>
    <w:rsid w:val="00FB6199"/>
    <w:rsid w:val="00FB663B"/>
    <w:rsid w:val="00FB780D"/>
    <w:rsid w:val="00FB7CC0"/>
    <w:rsid w:val="00FC0CFB"/>
    <w:rsid w:val="00FC302C"/>
    <w:rsid w:val="00FC4669"/>
    <w:rsid w:val="00FC4796"/>
    <w:rsid w:val="00FC6BD2"/>
    <w:rsid w:val="00FD107F"/>
    <w:rsid w:val="00FD16C6"/>
    <w:rsid w:val="00FD1A03"/>
    <w:rsid w:val="00FD1B62"/>
    <w:rsid w:val="00FD1CF9"/>
    <w:rsid w:val="00FD2282"/>
    <w:rsid w:val="00FD5BCD"/>
    <w:rsid w:val="00FD6AB2"/>
    <w:rsid w:val="00FD6E87"/>
    <w:rsid w:val="00FE038A"/>
    <w:rsid w:val="00FE10E2"/>
    <w:rsid w:val="00FE1136"/>
    <w:rsid w:val="00FE4C69"/>
    <w:rsid w:val="00FE5C1A"/>
    <w:rsid w:val="00FE6935"/>
    <w:rsid w:val="00FF073A"/>
    <w:rsid w:val="00FF0B83"/>
    <w:rsid w:val="00FF2859"/>
    <w:rsid w:val="00FF35B5"/>
    <w:rsid w:val="00FF3636"/>
    <w:rsid w:val="00FF4B24"/>
    <w:rsid w:val="00FF51A9"/>
    <w:rsid w:val="00FF6BB9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3176A-3948-4D74-9970-8D7D7CB2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5F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uiPriority w:val="9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widowControl w:val="0"/>
      <w:autoSpaceDE w:val="0"/>
      <w:autoSpaceDN w:val="0"/>
      <w:adjustRightInd w:val="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numPr>
        <w:numId w:val="1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western">
    <w:name w:val="western"/>
    <w:basedOn w:val="Normln"/>
    <w:pPr>
      <w:spacing w:before="100" w:beforeAutospacing="1"/>
      <w:jc w:val="both"/>
    </w:pPr>
    <w:rPr>
      <w:rFonts w:eastAsia="Arial Unicode MS"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zCs w:val="20"/>
      <w:u w:val="single"/>
    </w:rPr>
  </w:style>
  <w:style w:type="paragraph" w:customStyle="1" w:styleId="WW-Zkladntext2">
    <w:name w:val="WW-Základní text 2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BodyText31">
    <w:name w:val="Body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3">
    <w:name w:val="Body Text 3"/>
    <w:basedOn w:val="Normln"/>
    <w:link w:val="Zkladntext3Char"/>
    <w:uiPriority w:val="99"/>
    <w:pPr>
      <w:keepNext/>
      <w:autoSpaceDE w:val="0"/>
      <w:autoSpaceDN w:val="0"/>
      <w:adjustRightInd w:val="0"/>
      <w:jc w:val="both"/>
    </w:pPr>
    <w:rPr>
      <w:b/>
      <w:bCs/>
      <w:i/>
      <w:iCs/>
      <w:szCs w:val="28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Nadpis4CharChar">
    <w:name w:val="Nadpis 4.Char Char"/>
    <w:basedOn w:val="Normln"/>
    <w:next w:val="Normln"/>
    <w:pPr>
      <w:keepNext/>
      <w:widowControl w:val="0"/>
      <w:jc w:val="both"/>
      <w:outlineLvl w:val="3"/>
    </w:pPr>
    <w:rPr>
      <w:b/>
      <w:sz w:val="28"/>
      <w:szCs w:val="20"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customStyle="1" w:styleId="xl33">
    <w:name w:val="xl33"/>
    <w:basedOn w:val="Normln"/>
    <w:pPr>
      <w:spacing w:before="100" w:beforeAutospacing="1" w:after="100" w:afterAutospacing="1"/>
    </w:pPr>
    <w:rPr>
      <w:b/>
      <w:bCs/>
    </w:rPr>
  </w:style>
  <w:style w:type="paragraph" w:styleId="Normlnweb">
    <w:name w:val="Normal (Web)"/>
    <w:basedOn w:val="Normln"/>
    <w:uiPriority w:val="99"/>
    <w:rPr>
      <w:rFonts w:ascii="Arial" w:hAnsi="Arial" w:cs="Arial"/>
      <w:color w:val="FFFFFF"/>
      <w:sz w:val="16"/>
      <w:szCs w:val="16"/>
    </w:rPr>
  </w:style>
  <w:style w:type="character" w:styleId="Siln">
    <w:name w:val="Strong"/>
    <w:uiPriority w:val="22"/>
    <w:qFormat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Zkladntext310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bodytext3">
    <w:name w:val="bodytext3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WW-BodyText3">
    <w:name w:val="WW-Body Text 3"/>
    <w:basedOn w:val="Normln"/>
    <w:pPr>
      <w:widowControl w:val="0"/>
      <w:suppressAutoHyphens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rFonts w:ascii="Times New Roman" w:hAnsi="Times New Roman"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pPr>
      <w:widowControl w:val="0"/>
      <w:tabs>
        <w:tab w:val="left" w:pos="540"/>
      </w:tabs>
      <w:autoSpaceDE w:val="0"/>
      <w:ind w:left="540" w:hanging="540"/>
    </w:pPr>
    <w:rPr>
      <w:bCs/>
      <w:color w:val="000000"/>
    </w:rPr>
  </w:style>
  <w:style w:type="paragraph" w:customStyle="1" w:styleId="affiliate">
    <w:name w:val="affiliate"/>
    <w:basedOn w:val="Normln"/>
  </w:style>
  <w:style w:type="paragraph" w:customStyle="1" w:styleId="adrblock">
    <w:name w:val="adrblock"/>
    <w:basedOn w:val="Normln"/>
    <w:pPr>
      <w:spacing w:after="240"/>
    </w:pPr>
  </w:style>
  <w:style w:type="character" w:customStyle="1" w:styleId="nowrap">
    <w:name w:val="nowrap"/>
    <w:basedOn w:val="Standardnpsmoodstavce"/>
  </w:style>
  <w:style w:type="paragraph" w:styleId="Seznamsodrkami2">
    <w:name w:val="List Bullet 2"/>
    <w:basedOn w:val="Normln"/>
    <w:autoRedefine/>
    <w:semiHidden/>
    <w:pPr>
      <w:numPr>
        <w:numId w:val="2"/>
      </w:numPr>
    </w:pPr>
  </w:style>
  <w:style w:type="paragraph" w:styleId="Zkladntextodsazen2">
    <w:name w:val="Body Text Indent 2"/>
    <w:basedOn w:val="Normln"/>
    <w:link w:val="Zkladntextodsazen2Char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Odstavecseseznamem1">
    <w:name w:val="Odstavec se seznamem1"/>
    <w:basedOn w:val="Normln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Pr>
      <w:rFonts w:ascii="Symbol" w:hAnsi="Symbol" w:cs="Symbol" w:hint="default"/>
    </w:rPr>
  </w:style>
  <w:style w:type="paragraph" w:customStyle="1" w:styleId="Zkladntext0">
    <w:name w:val="Zkladn text"/>
    <w:basedOn w:val="Normln0"/>
    <w:next w:val="Normln0"/>
    <w:pPr>
      <w:jc w:val="both"/>
    </w:p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Pr>
      <w:sz w:val="20"/>
      <w:szCs w:val="20"/>
      <w:lang w:val="x-none" w:eastAsia="x-none"/>
    </w:rPr>
  </w:style>
  <w:style w:type="paragraph" w:customStyle="1" w:styleId="bodytext320">
    <w:name w:val="bodytext32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</w:rPr>
  </w:style>
  <w:style w:type="paragraph" w:customStyle="1" w:styleId="text">
    <w:name w:val="text"/>
    <w:pPr>
      <w:widowControl w:val="0"/>
      <w:spacing w:before="240" w:after="120" w:line="240" w:lineRule="atLeast"/>
      <w:jc w:val="both"/>
    </w:pPr>
    <w:rPr>
      <w:rFonts w:ascii="Arial" w:hAnsi="Arial"/>
      <w:sz w:val="24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Prosttext0">
    <w:name w:val="Prost text"/>
    <w:basedOn w:val="Normln0"/>
    <w:next w:val="Normln0"/>
    <w:rPr>
      <w:sz w:val="24"/>
    </w:rPr>
  </w:style>
  <w:style w:type="paragraph" w:customStyle="1" w:styleId="Bezmezer1">
    <w:name w:val="Bez mezer1"/>
    <w:pPr>
      <w:jc w:val="both"/>
    </w:pPr>
    <w:rPr>
      <w:rFonts w:ascii="Calibri" w:hAnsi="Calibri"/>
      <w:sz w:val="21"/>
      <w:szCs w:val="21"/>
      <w:lang w:eastAsia="en-US"/>
    </w:rPr>
  </w:style>
  <w:style w:type="character" w:customStyle="1" w:styleId="tsubjname">
    <w:name w:val="tsubjname"/>
    <w:basedOn w:val="Standardnpsmoodstavce"/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4857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6622D"/>
    <w:pPr>
      <w:ind w:left="540" w:hanging="540"/>
      <w:jc w:val="both"/>
    </w:pPr>
  </w:style>
  <w:style w:type="character" w:customStyle="1" w:styleId="Zkladntextodsazen3Char">
    <w:name w:val="Základní text odsazený 3 Char"/>
    <w:link w:val="Zkladntextodsazen3"/>
    <w:uiPriority w:val="99"/>
    <w:semiHidden/>
    <w:rsid w:val="00B6622D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6622D"/>
    <w:pPr>
      <w:ind w:left="720"/>
    </w:pPr>
  </w:style>
  <w:style w:type="character" w:customStyle="1" w:styleId="ZpatChar">
    <w:name w:val="Zápatí Char"/>
    <w:link w:val="Zpat"/>
    <w:uiPriority w:val="99"/>
    <w:rsid w:val="00A03AC9"/>
    <w:rPr>
      <w:sz w:val="24"/>
      <w:szCs w:val="24"/>
    </w:rPr>
  </w:style>
  <w:style w:type="character" w:customStyle="1" w:styleId="Nadpis3Char">
    <w:name w:val="Nadpis 3 Char"/>
    <w:link w:val="Nadpis3"/>
    <w:uiPriority w:val="9"/>
    <w:rsid w:val="007A185D"/>
    <w:rPr>
      <w:sz w:val="24"/>
      <w:u w:val="single"/>
    </w:rPr>
  </w:style>
  <w:style w:type="character" w:customStyle="1" w:styleId="ZhlavChar">
    <w:name w:val="Záhlaví Char"/>
    <w:link w:val="Zhlav"/>
    <w:rsid w:val="007A185D"/>
    <w:rPr>
      <w:sz w:val="24"/>
      <w:szCs w:val="24"/>
    </w:rPr>
  </w:style>
  <w:style w:type="character" w:customStyle="1" w:styleId="Zkladntext2Char">
    <w:name w:val="Základní text 2 Char"/>
    <w:link w:val="Zkladntext2"/>
    <w:rsid w:val="007A185D"/>
    <w:rPr>
      <w:sz w:val="22"/>
      <w:szCs w:val="24"/>
    </w:rPr>
  </w:style>
  <w:style w:type="character" w:customStyle="1" w:styleId="Nadpis6Char">
    <w:name w:val="Nadpis 6 Char"/>
    <w:link w:val="Nadpis6"/>
    <w:uiPriority w:val="9"/>
    <w:rsid w:val="007A185D"/>
    <w:rPr>
      <w:b/>
      <w:bCs/>
      <w:sz w:val="24"/>
      <w:szCs w:val="24"/>
    </w:rPr>
  </w:style>
  <w:style w:type="paragraph" w:customStyle="1" w:styleId="ttv0">
    <w:name w:val="ttv"/>
    <w:basedOn w:val="Normln"/>
    <w:rsid w:val="00687BEE"/>
    <w:pPr>
      <w:spacing w:before="100" w:beforeAutospacing="1" w:after="100" w:afterAutospacing="1"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link w:val="Nadpis1"/>
    <w:uiPriority w:val="9"/>
    <w:rsid w:val="00B55CAB"/>
    <w:rPr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307580"/>
    <w:rPr>
      <w:b/>
      <w:bCs/>
      <w:sz w:val="24"/>
      <w:szCs w:val="24"/>
    </w:rPr>
  </w:style>
  <w:style w:type="character" w:customStyle="1" w:styleId="Nadpis4Char">
    <w:name w:val="Nadpis 4 Char"/>
    <w:aliases w:val="Char Char Char"/>
    <w:link w:val="Nadpis4"/>
    <w:uiPriority w:val="9"/>
    <w:rsid w:val="00307580"/>
    <w:rPr>
      <w:rFonts w:eastAsia="Arial Unicode MS"/>
      <w:b/>
      <w:bCs/>
      <w:sz w:val="24"/>
      <w:szCs w:val="24"/>
    </w:rPr>
  </w:style>
  <w:style w:type="character" w:customStyle="1" w:styleId="Nadpis5Char">
    <w:name w:val="Nadpis 5 Char"/>
    <w:link w:val="Nadpis5"/>
    <w:uiPriority w:val="9"/>
    <w:rsid w:val="00307580"/>
    <w:rPr>
      <w:b/>
      <w:bCs/>
      <w:sz w:val="24"/>
    </w:rPr>
  </w:style>
  <w:style w:type="character" w:customStyle="1" w:styleId="Nadpis7Char">
    <w:name w:val="Nadpis 7 Char"/>
    <w:link w:val="Nadpis7"/>
    <w:uiPriority w:val="9"/>
    <w:rsid w:val="00307580"/>
    <w:rPr>
      <w:b/>
      <w:bCs/>
      <w:sz w:val="22"/>
      <w:szCs w:val="24"/>
    </w:rPr>
  </w:style>
  <w:style w:type="character" w:customStyle="1" w:styleId="Nadpis8Char">
    <w:name w:val="Nadpis 8 Char"/>
    <w:link w:val="Nadpis8"/>
    <w:uiPriority w:val="99"/>
    <w:rsid w:val="00307580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307580"/>
    <w:rPr>
      <w:b/>
      <w:sz w:val="24"/>
      <w:szCs w:val="24"/>
    </w:rPr>
  </w:style>
  <w:style w:type="character" w:customStyle="1" w:styleId="NzevChar">
    <w:name w:val="Název Char"/>
    <w:link w:val="Nzev"/>
    <w:uiPriority w:val="10"/>
    <w:rsid w:val="00307580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rsid w:val="00307580"/>
    <w:rPr>
      <w:b/>
      <w:bCs/>
      <w:sz w:val="24"/>
      <w:szCs w:val="24"/>
    </w:rPr>
  </w:style>
  <w:style w:type="character" w:customStyle="1" w:styleId="Zkladntext3Char">
    <w:name w:val="Základní text 3 Char"/>
    <w:link w:val="Zkladntext3"/>
    <w:uiPriority w:val="99"/>
    <w:rsid w:val="00307580"/>
    <w:rPr>
      <w:b/>
      <w:bCs/>
      <w:i/>
      <w:iCs/>
      <w:sz w:val="24"/>
      <w:szCs w:val="28"/>
    </w:rPr>
  </w:style>
  <w:style w:type="character" w:customStyle="1" w:styleId="ProsttextChar">
    <w:name w:val="Prostý text Char"/>
    <w:link w:val="Prosttext"/>
    <w:semiHidden/>
    <w:rsid w:val="00307580"/>
    <w:rPr>
      <w:rFonts w:ascii="Courier New" w:hAnsi="Courier New" w:cs="Courier New"/>
    </w:rPr>
  </w:style>
  <w:style w:type="character" w:customStyle="1" w:styleId="TextpoznpodarouChar">
    <w:name w:val="Text pozn. pod čarou Char"/>
    <w:link w:val="Textpoznpodarou"/>
    <w:semiHidden/>
    <w:rsid w:val="00307580"/>
    <w:rPr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307580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307580"/>
    <w:rPr>
      <w:bCs/>
      <w:color w:val="000000"/>
      <w:sz w:val="24"/>
      <w:szCs w:val="24"/>
    </w:rPr>
  </w:style>
  <w:style w:type="character" w:customStyle="1" w:styleId="RozloendokumentuChar">
    <w:name w:val="Rozložení dokumentu Char"/>
    <w:link w:val="Rozloendokumentu"/>
    <w:semiHidden/>
    <w:rsid w:val="0030758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reformatted">
    <w:name w:val="preformatted"/>
    <w:rsid w:val="00307580"/>
  </w:style>
  <w:style w:type="paragraph" w:customStyle="1" w:styleId="Normln1">
    <w:name w:val="Normln1"/>
    <w:next w:val="Normln0"/>
    <w:uiPriority w:val="99"/>
    <w:rsid w:val="00BE3E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kladntext32">
    <w:name w:val="Základní text 32"/>
    <w:basedOn w:val="Normln"/>
    <w:rsid w:val="0060641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60641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Odstavecseseznamem2">
    <w:name w:val="Odstavec se seznamem2"/>
    <w:basedOn w:val="Normln"/>
    <w:qFormat/>
    <w:rsid w:val="00606413"/>
    <w:pPr>
      <w:ind w:left="720"/>
    </w:pPr>
    <w:rPr>
      <w:b/>
      <w:bCs/>
      <w:sz w:val="32"/>
      <w:szCs w:val="32"/>
    </w:rPr>
  </w:style>
  <w:style w:type="paragraph" w:customStyle="1" w:styleId="Zkladntext220">
    <w:name w:val="Základní text 2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0">
    <w:name w:val="Základní text 3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longtext">
    <w:name w:val="long_text"/>
    <w:rsid w:val="006D1BA4"/>
  </w:style>
  <w:style w:type="paragraph" w:customStyle="1" w:styleId="Zkladntext23">
    <w:name w:val="Základní text 23"/>
    <w:basedOn w:val="Normln"/>
    <w:rsid w:val="006D1BA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4">
    <w:name w:val="Základní text 24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E66CD4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Zkladntext3Char1">
    <w:name w:val="Základní text 3 Char1"/>
    <w:basedOn w:val="Standardnpsmoodstavce"/>
    <w:uiPriority w:val="99"/>
    <w:semiHidden/>
    <w:rsid w:val="00E66CD4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TextbublinyChar1">
    <w:name w:val="Text bubliny Char1"/>
    <w:basedOn w:val="Standardnpsmoodstavce"/>
    <w:uiPriority w:val="99"/>
    <w:semiHidden/>
    <w:rsid w:val="00E66CD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34">
    <w:name w:val="Základní text 34"/>
    <w:basedOn w:val="Normln"/>
    <w:rsid w:val="00E66CD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Revize">
    <w:name w:val="Revision"/>
    <w:hidden/>
    <w:uiPriority w:val="99"/>
    <w:semiHidden/>
    <w:rsid w:val="0075429F"/>
    <w:rPr>
      <w:sz w:val="24"/>
      <w:szCs w:val="24"/>
    </w:rPr>
  </w:style>
  <w:style w:type="paragraph" w:customStyle="1" w:styleId="Zkladntext35">
    <w:name w:val="Základní text 35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6">
    <w:name w:val="Základní text 3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3D06E1"/>
  </w:style>
  <w:style w:type="character" w:customStyle="1" w:styleId="OslovenChar">
    <w:name w:val="Oslovení Char"/>
    <w:basedOn w:val="Standardnpsmoodstavce"/>
    <w:link w:val="Osloven"/>
    <w:semiHidden/>
    <w:rsid w:val="003D06E1"/>
    <w:rPr>
      <w:sz w:val="24"/>
      <w:szCs w:val="24"/>
    </w:rPr>
  </w:style>
  <w:style w:type="paragraph" w:customStyle="1" w:styleId="Zkladntext37">
    <w:name w:val="Základní text 37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7">
    <w:name w:val="Základní text 27"/>
    <w:basedOn w:val="Normln"/>
    <w:rsid w:val="003D06E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8">
    <w:name w:val="Základní text 38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B9557E"/>
  </w:style>
  <w:style w:type="paragraph" w:customStyle="1" w:styleId="Zkladntext39">
    <w:name w:val="Základní text 39"/>
    <w:basedOn w:val="Normln"/>
    <w:rsid w:val="008458A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30">
    <w:name w:val="zkladntext33"/>
    <w:basedOn w:val="Normln"/>
    <w:rsid w:val="008458AB"/>
    <w:pPr>
      <w:spacing w:before="100" w:beforeAutospacing="1" w:after="100" w:afterAutospacing="1"/>
    </w:pPr>
  </w:style>
  <w:style w:type="paragraph" w:customStyle="1" w:styleId="Claneka">
    <w:name w:val="Clanek (a)"/>
    <w:basedOn w:val="Normln"/>
    <w:qFormat/>
    <w:rsid w:val="00E83C63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Zkladntext3100">
    <w:name w:val="Základní text 310"/>
    <w:basedOn w:val="Normln"/>
    <w:rsid w:val="00FD1B6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11">
    <w:name w:val="Základní text 311"/>
    <w:basedOn w:val="Normln"/>
    <w:rsid w:val="008A3676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Zkladntext28">
    <w:name w:val="Základní text 28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2">
    <w:name w:val="Základní text 3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3">
    <w:name w:val="Základní text 313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00">
    <w:name w:val="Základní text 210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4">
    <w:name w:val="Základní text 314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5">
    <w:name w:val="Základní text 315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1">
    <w:name w:val="Základní text 211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16">
    <w:name w:val="Základní text 316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2">
    <w:name w:val="Základní text 2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extodstavce">
    <w:name w:val="Text odstavce"/>
    <w:basedOn w:val="Normln"/>
    <w:rsid w:val="00AB7A6A"/>
    <w:pPr>
      <w:tabs>
        <w:tab w:val="num" w:pos="0"/>
        <w:tab w:val="left" w:pos="851"/>
      </w:tabs>
      <w:suppressAutoHyphens/>
      <w:spacing w:before="120" w:after="120"/>
      <w:ind w:left="-1275"/>
      <w:jc w:val="both"/>
    </w:pPr>
    <w:rPr>
      <w:szCs w:val="20"/>
      <w:lang w:eastAsia="ar-SA"/>
    </w:rPr>
  </w:style>
  <w:style w:type="paragraph" w:customStyle="1" w:styleId="Zkladntext317">
    <w:name w:val="Základní text 317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3">
    <w:name w:val="Základní text 213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numbering" w:customStyle="1" w:styleId="Bezseznamu11">
    <w:name w:val="Bez seznamu11"/>
    <w:next w:val="Bezseznamu"/>
    <w:uiPriority w:val="99"/>
    <w:semiHidden/>
    <w:unhideWhenUsed/>
    <w:rsid w:val="009D13A5"/>
  </w:style>
  <w:style w:type="paragraph" w:customStyle="1" w:styleId="Zkladntext214">
    <w:name w:val="Základní text 214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8">
    <w:name w:val="Základní text 318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5">
    <w:name w:val="Základní text 215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9">
    <w:name w:val="Základní text 319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3200">
    <w:name w:val="Základní text 320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character" w:customStyle="1" w:styleId="Nadpis4Char1">
    <w:name w:val="Nadpis 4 Char1"/>
    <w:aliases w:val="Char Char Char1"/>
    <w:basedOn w:val="Standardnpsmoodstavce"/>
    <w:semiHidden/>
    <w:rsid w:val="0044662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customStyle="1" w:styleId="msonormal0">
    <w:name w:val="msonormal"/>
    <w:basedOn w:val="Normln"/>
    <w:uiPriority w:val="99"/>
    <w:rsid w:val="0044662A"/>
    <w:pPr>
      <w:spacing w:before="100" w:beforeAutospacing="1" w:after="100" w:afterAutospacing="1"/>
    </w:pPr>
  </w:style>
  <w:style w:type="character" w:customStyle="1" w:styleId="Nadpis3Char0">
    <w:name w:val="Nadpis3 Char"/>
    <w:basedOn w:val="ZkladntextChar"/>
    <w:link w:val="Nadpis30"/>
    <w:locked/>
    <w:rsid w:val="0044662A"/>
    <w:rPr>
      <w:b/>
      <w:bCs/>
      <w:color w:val="000000"/>
      <w:sz w:val="24"/>
      <w:szCs w:val="24"/>
      <w:u w:val="single"/>
    </w:rPr>
  </w:style>
  <w:style w:type="paragraph" w:customStyle="1" w:styleId="Nadpis30">
    <w:name w:val="Nadpis3"/>
    <w:basedOn w:val="Zkladntext"/>
    <w:link w:val="Nadpis3Char0"/>
    <w:qFormat/>
    <w:rsid w:val="0044662A"/>
    <w:pPr>
      <w:widowControl/>
      <w:autoSpaceDE/>
      <w:autoSpaceDN/>
      <w:adjustRightInd/>
      <w:jc w:val="both"/>
    </w:pPr>
    <w:rPr>
      <w:color w:val="000000"/>
      <w:u w:val="single"/>
    </w:rPr>
  </w:style>
  <w:style w:type="paragraph" w:customStyle="1" w:styleId="Styl1">
    <w:name w:val="Styl1"/>
    <w:basedOn w:val="Normln"/>
    <w:rsid w:val="0044662A"/>
    <w:pPr>
      <w:jc w:val="both"/>
    </w:pPr>
  </w:style>
  <w:style w:type="table" w:styleId="Mkatabulky">
    <w:name w:val="Table Grid"/>
    <w:basedOn w:val="Normlntabulka"/>
    <w:uiPriority w:val="39"/>
    <w:rsid w:val="0044662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1">
    <w:name w:val="l31"/>
    <w:basedOn w:val="Normln"/>
    <w:rsid w:val="00B72241"/>
    <w:pPr>
      <w:spacing w:before="144" w:after="144"/>
      <w:jc w:val="both"/>
    </w:pPr>
  </w:style>
  <w:style w:type="character" w:customStyle="1" w:styleId="hidden-xs">
    <w:name w:val="hidden-xs"/>
    <w:basedOn w:val="Standardnpsmoodstavce"/>
    <w:rsid w:val="000E4F27"/>
  </w:style>
  <w:style w:type="paragraph" w:customStyle="1" w:styleId="Clanek11">
    <w:name w:val="Clanek 1.1"/>
    <w:basedOn w:val="Nadpis2"/>
    <w:qFormat/>
    <w:rsid w:val="000E4F27"/>
    <w:pPr>
      <w:keepNext w:val="0"/>
      <w:tabs>
        <w:tab w:val="num" w:pos="567"/>
      </w:tabs>
      <w:autoSpaceDE/>
      <w:autoSpaceDN/>
      <w:adjustRightInd/>
      <w:spacing w:before="120" w:after="120"/>
      <w:ind w:left="567" w:hanging="567"/>
    </w:pPr>
    <w:rPr>
      <w:rFonts w:cs="Arial"/>
      <w:b w:val="0"/>
      <w:iCs/>
      <w:sz w:val="22"/>
      <w:szCs w:val="28"/>
      <w:lang w:eastAsia="en-US"/>
    </w:rPr>
  </w:style>
  <w:style w:type="paragraph" w:customStyle="1" w:styleId="Claneki">
    <w:name w:val="Clanek (i)"/>
    <w:basedOn w:val="Normln"/>
    <w:qFormat/>
    <w:rsid w:val="000E4F2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paragraph" w:styleId="FormtovanvHTML">
    <w:name w:val="HTML Preformatted"/>
    <w:basedOn w:val="Normln"/>
    <w:link w:val="FormtovanvHTMLChar"/>
    <w:semiHidden/>
    <w:unhideWhenUsed/>
    <w:rsid w:val="00600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600FD1"/>
    <w:rPr>
      <w:rFonts w:ascii="Courier New" w:hAnsi="Courier New" w:cs="Courier New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0F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00F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1Char1">
    <w:name w:val="Nadpis 1 Char1"/>
    <w:aliases w:val="_Nadpis 1 Char1,Hoofdstukkop Char1,Section Heading Char1,H1 Char1,No numbers Char1,h1 Char1,Heading 1 Char Char1,Základní kapitola Char1,Článek Char1,ARTICLE Style Char1,Article Heading Char1,Framew.1 Char1,F10 - Nadpis 1 Char1,- I Char1"/>
    <w:basedOn w:val="Standardnpsmoodstavce"/>
    <w:rsid w:val="00E844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CharChar1">
    <w:name w:val="Char Char1"/>
    <w:semiHidden/>
    <w:locked/>
    <w:rsid w:val="00E8445B"/>
    <w:rPr>
      <w:rFonts w:ascii="Arial" w:eastAsia="Calibri" w:hAnsi="Arial" w:cs="Arial" w:hint="default"/>
      <w:lang w:val="cs-CZ" w:eastAsia="cs-CZ" w:bidi="ar-SA"/>
    </w:rPr>
  </w:style>
  <w:style w:type="character" w:styleId="Zdraznnintenzivn">
    <w:name w:val="Intense Emphasis"/>
    <w:basedOn w:val="Standardnpsmoodstavce"/>
    <w:uiPriority w:val="21"/>
    <w:qFormat/>
    <w:rsid w:val="00A75FF7"/>
    <w:rPr>
      <w:i/>
      <w:iCs/>
      <w:color w:val="5B9BD5" w:themeColor="accent1"/>
    </w:rPr>
  </w:style>
  <w:style w:type="character" w:styleId="Zdraznn">
    <w:name w:val="Emphasis"/>
    <w:uiPriority w:val="20"/>
    <w:qFormat/>
    <w:rsid w:val="00CB1A14"/>
    <w:rPr>
      <w:i/>
      <w:iCs/>
    </w:rPr>
  </w:style>
  <w:style w:type="paragraph" w:customStyle="1" w:styleId="Styl">
    <w:name w:val="Styl"/>
    <w:basedOn w:val="Normln"/>
    <w:link w:val="StylChar"/>
    <w:qFormat/>
    <w:rsid w:val="00CB1A14"/>
    <w:pPr>
      <w:spacing w:after="160" w:line="254" w:lineRule="auto"/>
      <w:jc w:val="both"/>
    </w:pPr>
    <w:rPr>
      <w:rFonts w:eastAsiaTheme="minorHAnsi" w:cstheme="minorBidi"/>
      <w:b/>
      <w:szCs w:val="22"/>
      <w:u w:val="single"/>
      <w:lang w:eastAsia="en-US"/>
    </w:rPr>
  </w:style>
  <w:style w:type="character" w:customStyle="1" w:styleId="StylChar">
    <w:name w:val="Styl Char"/>
    <w:basedOn w:val="Standardnpsmoodstavce"/>
    <w:link w:val="Styl"/>
    <w:rsid w:val="00CB1A14"/>
    <w:rPr>
      <w:rFonts w:eastAsiaTheme="minorHAnsi" w:cstheme="minorBidi"/>
      <w:b/>
      <w:sz w:val="24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1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911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806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0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4133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26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632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1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8D2A-D80F-42EE-A6B0-4420E70B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3281</TotalTime>
  <Pages>1</Pages>
  <Words>148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30/5 Kancelář starosty</vt:lpstr>
    </vt:vector>
  </TitlesOfParts>
  <Company>HP</Company>
  <LinksUpToDate>false</LinksUpToDate>
  <CharactersWithSpaces>1127</CharactersWithSpaces>
  <SharedDoc>false</SharedDoc>
  <HLinks>
    <vt:vector size="12" baseType="variant">
      <vt:variant>
        <vt:i4>13435085</vt:i4>
      </vt:variant>
      <vt:variant>
        <vt:i4>3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  <vt:variant>
        <vt:i4>13435085</vt:i4>
      </vt:variant>
      <vt:variant>
        <vt:i4>0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30/5 Kancelář starosty</dc:title>
  <dc:subject/>
  <dc:creator>Administrator</dc:creator>
  <cp:keywords/>
  <cp:lastModifiedBy>Eva Mácková</cp:lastModifiedBy>
  <cp:revision>1483</cp:revision>
  <cp:lastPrinted>2018-09-05T09:20:00Z</cp:lastPrinted>
  <dcterms:created xsi:type="dcterms:W3CDTF">2017-02-27T13:10:00Z</dcterms:created>
  <dcterms:modified xsi:type="dcterms:W3CDTF">2018-09-13T08:28:00Z</dcterms:modified>
</cp:coreProperties>
</file>